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AB7" w:rsidRPr="00821C8C" w:rsidRDefault="00554AB7" w:rsidP="00554AB7">
      <w:pPr>
        <w:ind w:firstLine="540"/>
        <w:jc w:val="center"/>
        <w:rPr>
          <w:sz w:val="28"/>
          <w:szCs w:val="28"/>
        </w:rPr>
      </w:pPr>
      <w:bookmarkStart w:id="0" w:name="_GoBack"/>
      <w:bookmarkEnd w:id="0"/>
      <w:r w:rsidRPr="00821C8C">
        <w:rPr>
          <w:sz w:val="28"/>
          <w:szCs w:val="28"/>
        </w:rPr>
        <w:t>Муниципальное бюджетное общеобразовательное учреждение</w:t>
      </w:r>
    </w:p>
    <w:p w:rsidR="00554AB7" w:rsidRPr="00821C8C" w:rsidRDefault="00554AB7" w:rsidP="00554AB7">
      <w:pPr>
        <w:ind w:left="-900" w:right="-365"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«</w:t>
      </w:r>
      <w:proofErr w:type="spellStart"/>
      <w:r w:rsidRPr="00821C8C">
        <w:rPr>
          <w:sz w:val="28"/>
          <w:szCs w:val="28"/>
        </w:rPr>
        <w:t>Калиниченковская</w:t>
      </w:r>
      <w:proofErr w:type="spellEnd"/>
      <w:r w:rsidRPr="00821C8C">
        <w:rPr>
          <w:sz w:val="28"/>
          <w:szCs w:val="28"/>
        </w:rPr>
        <w:t xml:space="preserve"> начальная общеобразовательная школа</w:t>
      </w:r>
    </w:p>
    <w:p w:rsidR="00554AB7" w:rsidRPr="00821C8C" w:rsidRDefault="00554AB7" w:rsidP="00554AB7">
      <w:pPr>
        <w:ind w:left="-900" w:right="-365" w:firstLine="540"/>
        <w:jc w:val="center"/>
        <w:rPr>
          <w:sz w:val="28"/>
          <w:szCs w:val="28"/>
        </w:rPr>
      </w:pPr>
      <w:proofErr w:type="spellStart"/>
      <w:r w:rsidRPr="00821C8C">
        <w:rPr>
          <w:sz w:val="28"/>
          <w:szCs w:val="28"/>
        </w:rPr>
        <w:t>Ровеньского</w:t>
      </w:r>
      <w:proofErr w:type="spellEnd"/>
      <w:r w:rsidRPr="00821C8C">
        <w:rPr>
          <w:sz w:val="28"/>
          <w:szCs w:val="28"/>
        </w:rPr>
        <w:t xml:space="preserve"> района Белгородской области»</w:t>
      </w:r>
    </w:p>
    <w:p w:rsidR="00554AB7" w:rsidRDefault="00554AB7" w:rsidP="00554AB7">
      <w:pPr>
        <w:ind w:left="-900" w:right="-365" w:firstLine="540"/>
        <w:jc w:val="both"/>
      </w:pPr>
    </w:p>
    <w:p w:rsidR="00554AB7" w:rsidRDefault="00554AB7" w:rsidP="00554AB7">
      <w:pPr>
        <w:ind w:firstLine="540"/>
        <w:jc w:val="both"/>
        <w:rPr>
          <w:b/>
          <w:bCs/>
        </w:rPr>
      </w:pPr>
    </w:p>
    <w:p w:rsidR="00554AB7" w:rsidRDefault="00554AB7" w:rsidP="00554AB7">
      <w:pPr>
        <w:ind w:firstLine="540"/>
        <w:jc w:val="both"/>
        <w:rPr>
          <w:b/>
          <w:bCs/>
        </w:rPr>
      </w:pPr>
    </w:p>
    <w:tbl>
      <w:tblPr>
        <w:tblW w:w="5128" w:type="pct"/>
        <w:tblInd w:w="-34" w:type="dxa"/>
        <w:tblLook w:val="01E0"/>
      </w:tblPr>
      <w:tblGrid>
        <w:gridCol w:w="4252"/>
        <w:gridCol w:w="1419"/>
        <w:gridCol w:w="4144"/>
      </w:tblGrid>
      <w:tr w:rsidR="00554AB7" w:rsidRPr="0085044A" w:rsidTr="00236443">
        <w:trPr>
          <w:trHeight w:val="1605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AB7" w:rsidRPr="0085044A" w:rsidRDefault="00554AB7" w:rsidP="00236443">
            <w:pPr>
              <w:tabs>
                <w:tab w:val="left" w:pos="9288"/>
              </w:tabs>
              <w:rPr>
                <w:b/>
                <w:sz w:val="20"/>
                <w:szCs w:val="20"/>
              </w:rPr>
            </w:pPr>
            <w:r w:rsidRPr="0085044A">
              <w:rPr>
                <w:b/>
                <w:sz w:val="20"/>
                <w:szCs w:val="20"/>
              </w:rPr>
              <w:t>«Рассмотрено»</w:t>
            </w:r>
          </w:p>
          <w:p w:rsidR="00554AB7" w:rsidRPr="0085044A" w:rsidRDefault="00554AB7" w:rsidP="00236443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Руководитель МО</w:t>
            </w:r>
          </w:p>
          <w:p w:rsidR="00554AB7" w:rsidRPr="0085044A" w:rsidRDefault="00554AB7" w:rsidP="00236443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учителей-предметников</w:t>
            </w:r>
          </w:p>
          <w:p w:rsidR="00554AB7" w:rsidRPr="0085044A" w:rsidRDefault="00554AB7" w:rsidP="00236443">
            <w:pPr>
              <w:tabs>
                <w:tab w:val="left" w:pos="9288"/>
              </w:tabs>
              <w:ind w:hanging="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85044A">
              <w:rPr>
                <w:sz w:val="20"/>
                <w:szCs w:val="20"/>
              </w:rPr>
              <w:t xml:space="preserve">МБОУ «Новоалександровская СОШ» </w:t>
            </w:r>
          </w:p>
          <w:p w:rsidR="00554AB7" w:rsidRPr="0085044A" w:rsidRDefault="00554AB7" w:rsidP="00236443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_________ /</w:t>
            </w:r>
            <w:proofErr w:type="spellStart"/>
            <w:r w:rsidRPr="0085044A">
              <w:rPr>
                <w:sz w:val="20"/>
                <w:szCs w:val="20"/>
              </w:rPr>
              <w:t>Солодун</w:t>
            </w:r>
            <w:proofErr w:type="spellEnd"/>
            <w:r w:rsidRPr="0085044A">
              <w:rPr>
                <w:sz w:val="20"/>
                <w:szCs w:val="20"/>
              </w:rPr>
              <w:t xml:space="preserve"> Н.Г. /</w:t>
            </w:r>
          </w:p>
          <w:p w:rsidR="00554AB7" w:rsidRPr="0085044A" w:rsidRDefault="00554AB7" w:rsidP="00236443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Протокол № 7 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5044A">
                <w:rPr>
                  <w:sz w:val="20"/>
                  <w:szCs w:val="20"/>
                </w:rPr>
                <w:t>2015 г</w:t>
              </w:r>
            </w:smartTag>
            <w:r w:rsidRPr="0085044A">
              <w:rPr>
                <w:sz w:val="20"/>
                <w:szCs w:val="20"/>
              </w:rPr>
              <w:t>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B7" w:rsidRPr="0085044A" w:rsidRDefault="00554AB7" w:rsidP="00236443">
            <w:pPr>
              <w:tabs>
                <w:tab w:val="left" w:pos="9288"/>
              </w:tabs>
              <w:ind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B7" w:rsidRPr="0085044A" w:rsidRDefault="00554AB7" w:rsidP="00236443">
            <w:pPr>
              <w:tabs>
                <w:tab w:val="left" w:pos="9288"/>
              </w:tabs>
              <w:rPr>
                <w:b/>
                <w:sz w:val="20"/>
                <w:szCs w:val="20"/>
              </w:rPr>
            </w:pPr>
            <w:r w:rsidRPr="0085044A">
              <w:rPr>
                <w:b/>
                <w:sz w:val="20"/>
                <w:szCs w:val="20"/>
              </w:rPr>
              <w:t>«Утверждено»</w:t>
            </w:r>
          </w:p>
          <w:p w:rsidR="00554AB7" w:rsidRPr="0085044A" w:rsidRDefault="00554AB7" w:rsidP="00236443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Директор МБОУ</w:t>
            </w:r>
          </w:p>
          <w:p w:rsidR="00554AB7" w:rsidRPr="0085044A" w:rsidRDefault="00554AB7" w:rsidP="00236443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«</w:t>
            </w:r>
            <w:proofErr w:type="spellStart"/>
            <w:r w:rsidRPr="0085044A">
              <w:rPr>
                <w:sz w:val="20"/>
                <w:szCs w:val="20"/>
              </w:rPr>
              <w:t>Калиниченковская</w:t>
            </w:r>
            <w:proofErr w:type="spellEnd"/>
            <w:r w:rsidRPr="0085044A">
              <w:rPr>
                <w:sz w:val="20"/>
                <w:szCs w:val="20"/>
              </w:rPr>
              <w:t xml:space="preserve"> НОШ»</w:t>
            </w:r>
          </w:p>
          <w:p w:rsidR="00554AB7" w:rsidRPr="0085044A" w:rsidRDefault="00554AB7" w:rsidP="00236443">
            <w:pPr>
              <w:tabs>
                <w:tab w:val="left" w:pos="9288"/>
              </w:tabs>
              <w:rPr>
                <w:sz w:val="20"/>
                <w:szCs w:val="20"/>
              </w:rPr>
            </w:pPr>
          </w:p>
          <w:p w:rsidR="00554AB7" w:rsidRPr="0085044A" w:rsidRDefault="00554AB7" w:rsidP="00236443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____________ /</w:t>
            </w:r>
            <w:proofErr w:type="spellStart"/>
            <w:r w:rsidRPr="0085044A">
              <w:rPr>
                <w:sz w:val="20"/>
                <w:szCs w:val="20"/>
              </w:rPr>
              <w:t>Титовская</w:t>
            </w:r>
            <w:proofErr w:type="spellEnd"/>
            <w:r w:rsidRPr="0085044A">
              <w:rPr>
                <w:sz w:val="20"/>
                <w:szCs w:val="20"/>
              </w:rPr>
              <w:t xml:space="preserve"> Л. В. /</w:t>
            </w:r>
          </w:p>
          <w:p w:rsidR="00554AB7" w:rsidRPr="0085044A" w:rsidRDefault="00554AB7" w:rsidP="00236443">
            <w:pPr>
              <w:tabs>
                <w:tab w:val="left" w:pos="92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99 от  «26</w:t>
            </w:r>
            <w:r w:rsidRPr="0085044A">
              <w:rPr>
                <w:sz w:val="20"/>
                <w:szCs w:val="20"/>
              </w:rPr>
              <w:t xml:space="preserve">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5044A">
                <w:rPr>
                  <w:sz w:val="20"/>
                  <w:szCs w:val="20"/>
                </w:rPr>
                <w:t>2015 г</w:t>
              </w:r>
            </w:smartTag>
            <w:r w:rsidRPr="0085044A">
              <w:rPr>
                <w:sz w:val="20"/>
                <w:szCs w:val="20"/>
              </w:rPr>
              <w:t>.</w:t>
            </w:r>
          </w:p>
          <w:p w:rsidR="00554AB7" w:rsidRPr="0085044A" w:rsidRDefault="00554AB7" w:rsidP="00236443">
            <w:pPr>
              <w:tabs>
                <w:tab w:val="left" w:pos="9288"/>
              </w:tabs>
              <w:ind w:firstLine="540"/>
              <w:jc w:val="center"/>
              <w:rPr>
                <w:sz w:val="20"/>
                <w:szCs w:val="20"/>
              </w:rPr>
            </w:pPr>
          </w:p>
        </w:tc>
      </w:tr>
    </w:tbl>
    <w:p w:rsidR="00554AB7" w:rsidRPr="0085044A" w:rsidRDefault="00554AB7" w:rsidP="00554AB7">
      <w:pPr>
        <w:ind w:firstLine="540"/>
        <w:jc w:val="center"/>
        <w:rPr>
          <w:b/>
          <w:bCs/>
          <w:sz w:val="20"/>
          <w:szCs w:val="20"/>
        </w:rPr>
      </w:pPr>
    </w:p>
    <w:p w:rsidR="00554AB7" w:rsidRDefault="00554AB7" w:rsidP="00554AB7">
      <w:pPr>
        <w:ind w:firstLine="540"/>
        <w:jc w:val="both"/>
        <w:rPr>
          <w:b/>
          <w:bCs/>
        </w:rPr>
      </w:pPr>
    </w:p>
    <w:p w:rsidR="00554AB7" w:rsidRDefault="00554AB7" w:rsidP="00554AB7">
      <w:pPr>
        <w:ind w:firstLine="540"/>
        <w:jc w:val="both"/>
        <w:rPr>
          <w:b/>
          <w:bCs/>
        </w:rPr>
      </w:pPr>
    </w:p>
    <w:p w:rsidR="00554AB7" w:rsidRDefault="00554AB7" w:rsidP="00554AB7">
      <w:pPr>
        <w:ind w:firstLine="540"/>
        <w:jc w:val="both"/>
        <w:rPr>
          <w:b/>
          <w:bCs/>
        </w:rPr>
      </w:pPr>
    </w:p>
    <w:p w:rsidR="00554AB7" w:rsidRDefault="00554AB7" w:rsidP="00554AB7">
      <w:pPr>
        <w:spacing w:after="240"/>
        <w:ind w:firstLine="540"/>
        <w:jc w:val="both"/>
        <w:rPr>
          <w:b/>
          <w:bCs/>
        </w:rPr>
      </w:pPr>
    </w:p>
    <w:p w:rsidR="00554AB7" w:rsidRDefault="00554AB7" w:rsidP="00554AB7">
      <w:pPr>
        <w:spacing w:after="240"/>
        <w:ind w:firstLine="540"/>
        <w:jc w:val="both"/>
        <w:rPr>
          <w:b/>
          <w:bCs/>
        </w:rPr>
      </w:pPr>
    </w:p>
    <w:p w:rsidR="00554AB7" w:rsidRDefault="00554AB7" w:rsidP="00554AB7">
      <w:pPr>
        <w:spacing w:after="240"/>
        <w:ind w:left="-567" w:firstLine="540"/>
        <w:jc w:val="both"/>
        <w:rPr>
          <w:b/>
        </w:rPr>
      </w:pPr>
    </w:p>
    <w:p w:rsidR="00554AB7" w:rsidRPr="006A0021" w:rsidRDefault="00554AB7" w:rsidP="00554AB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Календарно-тематическое планирование</w:t>
      </w:r>
    </w:p>
    <w:p w:rsidR="00554AB7" w:rsidRDefault="00554AB7" w:rsidP="00554AB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Костенко Татьяны Васильевны</w:t>
      </w:r>
    </w:p>
    <w:p w:rsidR="00554AB7" w:rsidRPr="006A0021" w:rsidRDefault="00554AB7" w:rsidP="00554AB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первая квалификационная категория</w:t>
      </w:r>
    </w:p>
    <w:p w:rsidR="00554AB7" w:rsidRPr="006A0021" w:rsidRDefault="00554AB7" w:rsidP="00554AB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по учебному предмету «</w:t>
      </w:r>
      <w:r>
        <w:rPr>
          <w:color w:val="000000"/>
          <w:sz w:val="28"/>
          <w:szCs w:val="28"/>
        </w:rPr>
        <w:t>Литературное чтение</w:t>
      </w:r>
      <w:r w:rsidRPr="006A0021">
        <w:rPr>
          <w:color w:val="000000"/>
          <w:sz w:val="28"/>
          <w:szCs w:val="28"/>
        </w:rPr>
        <w:t>»</w:t>
      </w:r>
    </w:p>
    <w:p w:rsidR="00554AB7" w:rsidRPr="006A0021" w:rsidRDefault="00236443" w:rsidP="00554AB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54AB7" w:rsidRPr="006A0021">
        <w:rPr>
          <w:color w:val="000000"/>
          <w:sz w:val="28"/>
          <w:szCs w:val="28"/>
        </w:rPr>
        <w:t xml:space="preserve"> класс</w:t>
      </w:r>
    </w:p>
    <w:p w:rsidR="00554AB7" w:rsidRPr="006A0021" w:rsidRDefault="00554AB7" w:rsidP="00554AB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Базовый уровень</w:t>
      </w:r>
    </w:p>
    <w:p w:rsidR="00554AB7" w:rsidRPr="006A0021" w:rsidRDefault="00554AB7" w:rsidP="00554AB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54AB7" w:rsidRPr="006A0021" w:rsidRDefault="00554AB7" w:rsidP="00554AB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54AB7" w:rsidRPr="006A0021" w:rsidRDefault="00554AB7" w:rsidP="00554AB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54AB7" w:rsidRDefault="00554AB7" w:rsidP="00554AB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54AB7" w:rsidRPr="006A0021" w:rsidRDefault="00554AB7" w:rsidP="00554AB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54AB7" w:rsidRPr="006A0021" w:rsidRDefault="00554AB7" w:rsidP="00554AB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54AB7" w:rsidRPr="006A0021" w:rsidRDefault="00554AB7" w:rsidP="00554AB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54AB7" w:rsidRDefault="00554AB7" w:rsidP="00554AB7">
      <w:pPr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 xml:space="preserve">2015-2016 учебный </w:t>
      </w:r>
    </w:p>
    <w:p w:rsidR="00554AB7" w:rsidRDefault="00554AB7" w:rsidP="00554AB7">
      <w:pPr>
        <w:jc w:val="center"/>
        <w:rPr>
          <w:color w:val="000000"/>
          <w:sz w:val="28"/>
          <w:szCs w:val="28"/>
        </w:rPr>
      </w:pPr>
    </w:p>
    <w:p w:rsidR="00554AB7" w:rsidRDefault="00554AB7" w:rsidP="00554AB7">
      <w:pPr>
        <w:jc w:val="center"/>
        <w:rPr>
          <w:color w:val="000000"/>
          <w:sz w:val="28"/>
          <w:szCs w:val="28"/>
        </w:rPr>
      </w:pPr>
    </w:p>
    <w:p w:rsidR="00554AB7" w:rsidRDefault="00554AB7" w:rsidP="00554AB7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</w:t>
      </w:r>
      <w:r w:rsidRPr="00E31370">
        <w:rPr>
          <w:b/>
          <w:bCs/>
          <w:sz w:val="28"/>
          <w:szCs w:val="28"/>
        </w:rPr>
        <w:t xml:space="preserve"> ПОЯСНИТЕЛЬНАЯ ЗАПИСКА</w:t>
      </w:r>
    </w:p>
    <w:p w:rsidR="00554AB7" w:rsidRDefault="00554AB7" w:rsidP="00554A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Календарно-тематическое планирование по учебному предмету «Литературное чтение»</w:t>
      </w:r>
      <w:r w:rsidRPr="00875D3A">
        <w:rPr>
          <w:sz w:val="28"/>
          <w:szCs w:val="28"/>
        </w:rPr>
        <w:t xml:space="preserve"> </w:t>
      </w:r>
      <w:r w:rsidR="00236443">
        <w:rPr>
          <w:sz w:val="28"/>
          <w:szCs w:val="28"/>
        </w:rPr>
        <w:t>(базовый уровень) для 1</w:t>
      </w:r>
      <w:r>
        <w:rPr>
          <w:sz w:val="28"/>
          <w:szCs w:val="28"/>
        </w:rPr>
        <w:t xml:space="preserve"> класса разработано</w:t>
      </w:r>
      <w:r w:rsidRPr="00875D3A">
        <w:rPr>
          <w:sz w:val="28"/>
          <w:szCs w:val="28"/>
        </w:rPr>
        <w:t xml:space="preserve"> в соответствии с требованиями федерального государственного образовательного</w:t>
      </w:r>
      <w:r w:rsidRPr="00E31370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>а начального общего образования,</w:t>
      </w:r>
      <w:r w:rsidRPr="00E313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программой </w:t>
      </w:r>
      <w:r w:rsidRPr="00E31370">
        <w:rPr>
          <w:sz w:val="28"/>
          <w:szCs w:val="28"/>
        </w:rPr>
        <w:t xml:space="preserve"> «Примерные программы по учебным предмет</w:t>
      </w:r>
      <w:r>
        <w:rPr>
          <w:sz w:val="28"/>
          <w:szCs w:val="28"/>
        </w:rPr>
        <w:t>ам. Начальная школа. В 2 ч. Ч. 1</w:t>
      </w:r>
      <w:r w:rsidRPr="00E31370">
        <w:rPr>
          <w:sz w:val="28"/>
          <w:szCs w:val="28"/>
        </w:rPr>
        <w:t xml:space="preserve">. – 4-е изд., </w:t>
      </w:r>
      <w:proofErr w:type="spellStart"/>
      <w:r w:rsidRPr="00E31370"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– М.: Просвещение, 2011. – 400</w:t>
      </w:r>
      <w:r w:rsidRPr="00E31370">
        <w:rPr>
          <w:sz w:val="28"/>
          <w:szCs w:val="28"/>
        </w:rPr>
        <w:t xml:space="preserve"> </w:t>
      </w:r>
      <w:proofErr w:type="gramStart"/>
      <w:r w:rsidRPr="00E31370">
        <w:rPr>
          <w:sz w:val="28"/>
          <w:szCs w:val="28"/>
        </w:rPr>
        <w:t>с</w:t>
      </w:r>
      <w:proofErr w:type="gramEnd"/>
      <w:r w:rsidRPr="00E31370">
        <w:rPr>
          <w:sz w:val="28"/>
          <w:szCs w:val="28"/>
        </w:rPr>
        <w:t>. (Стандарты второго поколения)»;</w:t>
      </w:r>
    </w:p>
    <w:p w:rsidR="00554AB7" w:rsidRDefault="00554AB7" w:rsidP="00554AB7">
      <w:pPr>
        <w:pStyle w:val="Style19"/>
        <w:widowControl/>
        <w:spacing w:before="106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на основе</w:t>
      </w:r>
      <w:r>
        <w:rPr>
          <w:rFonts w:ascii="Times New Roman" w:hAnsi="Times New Roman"/>
          <w:sz w:val="28"/>
          <w:szCs w:val="28"/>
        </w:rPr>
        <w:t xml:space="preserve"> рабочей </w:t>
      </w:r>
      <w:r>
        <w:rPr>
          <w:rFonts w:ascii="Times New Roman" w:hAnsi="Times New Roman"/>
          <w:color w:val="000000"/>
          <w:sz w:val="28"/>
          <w:szCs w:val="28"/>
        </w:rPr>
        <w:t>программы Л.Ф.Климанова, М.В.Бойко Литературное чтение  Предметная линия учебников системы «Школа России» 1-4 классы («Просвещение», 2014 г.)</w:t>
      </w:r>
      <w:r>
        <w:rPr>
          <w:rFonts w:ascii="Times New Roman" w:hAnsi="Times New Roman"/>
          <w:sz w:val="28"/>
          <w:szCs w:val="28"/>
        </w:rPr>
        <w:t>;</w:t>
      </w:r>
    </w:p>
    <w:p w:rsidR="00554AB7" w:rsidRPr="00E31370" w:rsidRDefault="00554AB7" w:rsidP="00554AB7">
      <w:pPr>
        <w:ind w:firstLine="709"/>
        <w:jc w:val="both"/>
        <w:rPr>
          <w:b/>
          <w:sz w:val="28"/>
          <w:szCs w:val="28"/>
        </w:rPr>
      </w:pPr>
      <w:r w:rsidRPr="009002BA">
        <w:rPr>
          <w:sz w:val="28"/>
          <w:szCs w:val="28"/>
        </w:rPr>
        <w:t>с учётом</w:t>
      </w:r>
      <w:r w:rsidRPr="00E31370">
        <w:rPr>
          <w:b/>
          <w:i/>
          <w:sz w:val="28"/>
          <w:szCs w:val="28"/>
        </w:rPr>
        <w:t xml:space="preserve"> </w:t>
      </w:r>
      <w:r w:rsidRPr="00E31370">
        <w:rPr>
          <w:sz w:val="28"/>
          <w:szCs w:val="28"/>
        </w:rPr>
        <w:t>рекомен</w:t>
      </w:r>
      <w:r>
        <w:rPr>
          <w:sz w:val="28"/>
          <w:szCs w:val="28"/>
        </w:rPr>
        <w:t>даций инструктивно-методических писем</w:t>
      </w:r>
      <w:r w:rsidRPr="00E31370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департамента образования Белгородской области, Белгородского института развития образования «О преподавании в начальных  классах общеобразовательных учреждений Белгородской области в 2015-2016 учебном году».</w:t>
      </w:r>
    </w:p>
    <w:p w:rsidR="00554AB7" w:rsidRPr="006671B6" w:rsidRDefault="00554AB7" w:rsidP="00554A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671B6">
        <w:rPr>
          <w:sz w:val="28"/>
          <w:szCs w:val="28"/>
        </w:rPr>
        <w:t xml:space="preserve">         Изучение литературного чтения в образовательных учреждениях   направлено на достижение следующих целей</w:t>
      </w:r>
      <w:r w:rsidRPr="006671B6">
        <w:rPr>
          <w:bCs/>
          <w:sz w:val="28"/>
          <w:szCs w:val="28"/>
        </w:rPr>
        <w:t>:</w:t>
      </w:r>
    </w:p>
    <w:p w:rsidR="00554AB7" w:rsidRPr="006671B6" w:rsidRDefault="00554AB7" w:rsidP="00554AB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671B6">
        <w:rPr>
          <w:bCs/>
          <w:sz w:val="28"/>
          <w:szCs w:val="28"/>
        </w:rPr>
        <w:t xml:space="preserve">развитие </w:t>
      </w:r>
      <w:r w:rsidRPr="006671B6">
        <w:rPr>
          <w:sz w:val="28"/>
          <w:szCs w:val="28"/>
        </w:rPr>
        <w:t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    отношения к искусству слова; совершенствование всех видов речевой деятельности, умений  вести диалог, выразительно читать  и рассказывать, импровизировать;</w:t>
      </w:r>
    </w:p>
    <w:p w:rsidR="00554AB7" w:rsidRPr="006671B6" w:rsidRDefault="00554AB7" w:rsidP="00554AB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671B6">
        <w:rPr>
          <w:bCs/>
          <w:sz w:val="28"/>
          <w:szCs w:val="28"/>
        </w:rPr>
        <w:t xml:space="preserve">овладение </w:t>
      </w:r>
      <w:r w:rsidRPr="006671B6">
        <w:rPr>
          <w:sz w:val="28"/>
          <w:szCs w:val="28"/>
        </w:rPr>
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554AB7" w:rsidRDefault="00554AB7" w:rsidP="00554AB7">
      <w:pPr>
        <w:suppressAutoHyphens w:val="0"/>
        <w:jc w:val="both"/>
        <w:rPr>
          <w:sz w:val="28"/>
          <w:szCs w:val="28"/>
        </w:rPr>
      </w:pPr>
      <w:r w:rsidRPr="006671B6">
        <w:rPr>
          <w:bCs/>
          <w:sz w:val="28"/>
          <w:szCs w:val="28"/>
        </w:rPr>
        <w:t>воспитание</w:t>
      </w:r>
      <w:r w:rsidRPr="00E31370">
        <w:rPr>
          <w:b/>
          <w:bCs/>
          <w:sz w:val="28"/>
          <w:szCs w:val="28"/>
        </w:rPr>
        <w:t xml:space="preserve"> </w:t>
      </w:r>
      <w:r w:rsidRPr="00E31370">
        <w:rPr>
          <w:sz w:val="28"/>
          <w:szCs w:val="28"/>
        </w:rPr>
        <w:t>эстетического отношения к искусству слова, интереса к чтению и книге,           потребности в общении с миром художественной литературы; обогащение нравственного опыта   младших школьников, формирование представлений о добре и  зле, справедливости и честности,  развитие  нравственных   чувств, уважения к культуре народов многонациональной России. Активно влиять на личность читателя, его чувства, сознание, волю.</w:t>
      </w:r>
    </w:p>
    <w:p w:rsidR="00554AB7" w:rsidRDefault="00554AB7" w:rsidP="00554AB7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 обеспечено следующим </w:t>
      </w:r>
      <w:r w:rsidRPr="005B6105">
        <w:rPr>
          <w:rFonts w:ascii="Times New Roman" w:hAnsi="Times New Roman" w:cs="Times New Roman"/>
          <w:b/>
          <w:sz w:val="28"/>
          <w:szCs w:val="28"/>
        </w:rPr>
        <w:t>учебно-методическим</w:t>
      </w:r>
      <w:r>
        <w:rPr>
          <w:rFonts w:ascii="Times New Roman" w:hAnsi="Times New Roman" w:cs="Times New Roman"/>
          <w:sz w:val="28"/>
          <w:szCs w:val="28"/>
        </w:rPr>
        <w:t xml:space="preserve"> комплектом:</w:t>
      </w:r>
    </w:p>
    <w:p w:rsidR="00236443" w:rsidRDefault="00236443" w:rsidP="00236443">
      <w:pPr>
        <w:jc w:val="both"/>
        <w:rPr>
          <w:b/>
          <w:sz w:val="28"/>
          <w:szCs w:val="28"/>
        </w:rPr>
      </w:pPr>
      <w:r w:rsidRPr="00B932BE">
        <w:rPr>
          <w:sz w:val="28"/>
          <w:szCs w:val="28"/>
        </w:rPr>
        <w:t xml:space="preserve">    </w:t>
      </w:r>
      <w:r>
        <w:rPr>
          <w:bCs/>
          <w:iCs/>
          <w:sz w:val="28"/>
          <w:szCs w:val="28"/>
        </w:rPr>
        <w:t xml:space="preserve">  1.Учебник «Азбука»  (в 2 частях) авторы: </w:t>
      </w:r>
      <w:r>
        <w:rPr>
          <w:sz w:val="28"/>
          <w:szCs w:val="28"/>
        </w:rPr>
        <w:t xml:space="preserve">Горецкий В.Г., Кирюшкин В.А., Виноградская Л.А., </w:t>
      </w:r>
      <w:proofErr w:type="spellStart"/>
      <w:r>
        <w:rPr>
          <w:sz w:val="28"/>
          <w:szCs w:val="28"/>
        </w:rPr>
        <w:t>Бойкина</w:t>
      </w:r>
      <w:proofErr w:type="spellEnd"/>
      <w:r>
        <w:rPr>
          <w:sz w:val="28"/>
          <w:szCs w:val="28"/>
        </w:rPr>
        <w:t xml:space="preserve"> М.</w:t>
      </w:r>
      <w:proofErr w:type="gramStart"/>
      <w:r>
        <w:rPr>
          <w:sz w:val="28"/>
          <w:szCs w:val="28"/>
        </w:rPr>
        <w:t>В-</w:t>
      </w:r>
      <w:proofErr w:type="gramEnd"/>
      <w:r w:rsidRPr="0065403D">
        <w:rPr>
          <w:sz w:val="28"/>
          <w:szCs w:val="28"/>
        </w:rPr>
        <w:t xml:space="preserve"> </w:t>
      </w:r>
      <w:r>
        <w:rPr>
          <w:sz w:val="28"/>
          <w:szCs w:val="28"/>
        </w:rPr>
        <w:t>М. : Просвещение, 2013.</w:t>
      </w:r>
    </w:p>
    <w:p w:rsidR="00236443" w:rsidRDefault="00236443" w:rsidP="0023644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2.Литературное чтение. 1 класс. Учебник для общеобразовательных учреждений. В 2 ч. </w:t>
      </w:r>
      <w:proofErr w:type="gramStart"/>
      <w:r>
        <w:rPr>
          <w:sz w:val="28"/>
          <w:szCs w:val="28"/>
        </w:rPr>
        <w:t xml:space="preserve">[ </w:t>
      </w:r>
      <w:proofErr w:type="gramEnd"/>
      <w:r>
        <w:rPr>
          <w:sz w:val="28"/>
          <w:szCs w:val="28"/>
        </w:rPr>
        <w:t>Л.Ф. Климанова, В.Г.Горецкий, М.В. Голованова и др.] -  М. : Просвещение, 2012.</w:t>
      </w:r>
    </w:p>
    <w:p w:rsidR="00236443" w:rsidRDefault="00236443" w:rsidP="002364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Климанова Л.Ф. Литературное чтение. Рабочая тетрадь. 1 класс</w:t>
      </w:r>
    </w:p>
    <w:p w:rsidR="00236443" w:rsidRDefault="00236443" w:rsidP="00236443">
      <w:pPr>
        <w:jc w:val="both"/>
        <w:rPr>
          <w:sz w:val="28"/>
          <w:szCs w:val="28"/>
        </w:rPr>
      </w:pPr>
    </w:p>
    <w:p w:rsidR="00554AB7" w:rsidRDefault="00554AB7" w:rsidP="00554AB7">
      <w:pPr>
        <w:suppressAutoHyphens w:val="0"/>
        <w:jc w:val="both"/>
        <w:rPr>
          <w:sz w:val="28"/>
          <w:szCs w:val="28"/>
        </w:rPr>
      </w:pPr>
    </w:p>
    <w:p w:rsidR="00554AB7" w:rsidRPr="00E31370" w:rsidRDefault="00554AB7" w:rsidP="00554AB7">
      <w:pPr>
        <w:suppressAutoHyphens w:val="0"/>
        <w:jc w:val="both"/>
        <w:rPr>
          <w:sz w:val="28"/>
          <w:szCs w:val="28"/>
        </w:rPr>
      </w:pPr>
    </w:p>
    <w:p w:rsidR="00554AB7" w:rsidRPr="00B061EB" w:rsidRDefault="00554AB7" w:rsidP="00554AB7">
      <w:pPr>
        <w:jc w:val="center"/>
        <w:rPr>
          <w:b/>
        </w:rPr>
      </w:pPr>
      <w:r w:rsidRPr="00B061EB">
        <w:rPr>
          <w:b/>
        </w:rPr>
        <w:lastRenderedPageBreak/>
        <w:t>ФОРМЫ ОРГАНИЗАЦИИ УЧЕБНОГО ПРОЦЕССА И КОНТРОЛЯ ЗНАНИЙ, УМЕНИЙ, НАВЫКОВ</w:t>
      </w:r>
    </w:p>
    <w:p w:rsidR="00554AB7" w:rsidRPr="006671B6" w:rsidRDefault="00554AB7" w:rsidP="00554AB7">
      <w:pPr>
        <w:ind w:firstLine="709"/>
        <w:jc w:val="both"/>
        <w:rPr>
          <w:sz w:val="28"/>
          <w:szCs w:val="28"/>
        </w:rPr>
      </w:pPr>
      <w:r w:rsidRPr="006671B6">
        <w:rPr>
          <w:sz w:val="28"/>
          <w:szCs w:val="28"/>
        </w:rPr>
        <w:t>Для изучения предмета применяется классно-урочная система с использованием технологий развивающего и личн</w:t>
      </w:r>
      <w:r>
        <w:rPr>
          <w:sz w:val="28"/>
          <w:szCs w:val="28"/>
        </w:rPr>
        <w:t xml:space="preserve">остно-ориентированного обучения. </w:t>
      </w:r>
      <w:r w:rsidRPr="006671B6">
        <w:rPr>
          <w:sz w:val="28"/>
          <w:szCs w:val="28"/>
        </w:rPr>
        <w:t>Организуется система уроков:</w:t>
      </w:r>
    </w:p>
    <w:p w:rsidR="00554AB7" w:rsidRPr="006671B6" w:rsidRDefault="00554AB7" w:rsidP="00554AB7">
      <w:pPr>
        <w:jc w:val="both"/>
        <w:rPr>
          <w:sz w:val="28"/>
          <w:szCs w:val="28"/>
        </w:rPr>
      </w:pPr>
      <w:r w:rsidRPr="006671B6">
        <w:rPr>
          <w:sz w:val="28"/>
          <w:szCs w:val="28"/>
        </w:rPr>
        <w:t xml:space="preserve">Урок усвоения новых знаний. </w:t>
      </w:r>
    </w:p>
    <w:p w:rsidR="00554AB7" w:rsidRPr="006671B6" w:rsidRDefault="00554AB7" w:rsidP="00554AB7">
      <w:pPr>
        <w:jc w:val="both"/>
        <w:rPr>
          <w:sz w:val="28"/>
          <w:szCs w:val="28"/>
        </w:rPr>
      </w:pPr>
      <w:r w:rsidRPr="006671B6">
        <w:rPr>
          <w:sz w:val="28"/>
          <w:szCs w:val="28"/>
        </w:rPr>
        <w:t>Урок комплексного применения знаний и умений.</w:t>
      </w:r>
    </w:p>
    <w:p w:rsidR="00554AB7" w:rsidRPr="006671B6" w:rsidRDefault="00554AB7" w:rsidP="00554AB7">
      <w:pPr>
        <w:jc w:val="both"/>
        <w:rPr>
          <w:sz w:val="28"/>
          <w:szCs w:val="28"/>
        </w:rPr>
      </w:pPr>
      <w:r w:rsidRPr="006671B6">
        <w:rPr>
          <w:sz w:val="28"/>
          <w:szCs w:val="28"/>
        </w:rPr>
        <w:t>Урок-контроль знаний и умений.</w:t>
      </w:r>
    </w:p>
    <w:p w:rsidR="00554AB7" w:rsidRPr="006671B6" w:rsidRDefault="00554AB7" w:rsidP="00554AB7">
      <w:pPr>
        <w:jc w:val="both"/>
        <w:rPr>
          <w:sz w:val="28"/>
          <w:szCs w:val="28"/>
        </w:rPr>
      </w:pPr>
      <w:r w:rsidRPr="006671B6">
        <w:rPr>
          <w:bCs/>
          <w:iCs/>
          <w:sz w:val="28"/>
          <w:szCs w:val="28"/>
        </w:rPr>
        <w:t>Комбинированный урок</w:t>
      </w:r>
      <w:r w:rsidRPr="006671B6">
        <w:rPr>
          <w:sz w:val="28"/>
          <w:szCs w:val="28"/>
        </w:rPr>
        <w:t xml:space="preserve"> предполагает выполнение работ и заданий разного вида.</w:t>
      </w:r>
    </w:p>
    <w:p w:rsidR="00554AB7" w:rsidRPr="006671B6" w:rsidRDefault="00554AB7" w:rsidP="00554AB7">
      <w:pPr>
        <w:jc w:val="both"/>
        <w:rPr>
          <w:bCs/>
          <w:iCs/>
          <w:sz w:val="28"/>
          <w:szCs w:val="28"/>
        </w:rPr>
      </w:pPr>
      <w:r w:rsidRPr="006671B6">
        <w:rPr>
          <w:bCs/>
          <w:iCs/>
          <w:sz w:val="28"/>
          <w:szCs w:val="28"/>
        </w:rPr>
        <w:t>Урок–игра. На основе игровой деятельности учащиеся познают новое, закрепляют изученное, отрабатывают различные учебные навыки.</w:t>
      </w:r>
    </w:p>
    <w:p w:rsidR="00554AB7" w:rsidRPr="006671B6" w:rsidRDefault="00554AB7" w:rsidP="00554AB7">
      <w:pPr>
        <w:jc w:val="both"/>
        <w:rPr>
          <w:bCs/>
          <w:iCs/>
          <w:sz w:val="28"/>
          <w:szCs w:val="28"/>
        </w:rPr>
      </w:pPr>
      <w:r w:rsidRPr="006671B6">
        <w:rPr>
          <w:bCs/>
          <w:iCs/>
          <w:sz w:val="28"/>
          <w:szCs w:val="28"/>
        </w:rPr>
        <w:t>Динамический урок. Внедрение технологии интеграции учебного процесса и активной динамической нагрузки.</w:t>
      </w:r>
    </w:p>
    <w:p w:rsidR="00554AB7" w:rsidRPr="00B061EB" w:rsidRDefault="00554AB7" w:rsidP="00554AB7">
      <w:pPr>
        <w:jc w:val="both"/>
        <w:rPr>
          <w:i/>
          <w:sz w:val="28"/>
          <w:szCs w:val="28"/>
        </w:rPr>
      </w:pPr>
      <w:r w:rsidRPr="00B061EB">
        <w:rPr>
          <w:i/>
          <w:sz w:val="28"/>
          <w:szCs w:val="28"/>
        </w:rPr>
        <w:t xml:space="preserve">Формы организации урока: </w:t>
      </w:r>
    </w:p>
    <w:p w:rsidR="00554AB7" w:rsidRDefault="00554AB7" w:rsidP="00554AB7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ф</w:t>
      </w:r>
      <w:r w:rsidRPr="006671B6">
        <w:rPr>
          <w:sz w:val="28"/>
          <w:szCs w:val="28"/>
        </w:rPr>
        <w:t>ронтальная</w:t>
      </w:r>
      <w:r>
        <w:rPr>
          <w:sz w:val="28"/>
          <w:szCs w:val="28"/>
        </w:rPr>
        <w:t>;</w:t>
      </w:r>
      <w:r w:rsidRPr="006671B6">
        <w:rPr>
          <w:sz w:val="28"/>
          <w:szCs w:val="28"/>
        </w:rPr>
        <w:t xml:space="preserve"> </w:t>
      </w:r>
    </w:p>
    <w:p w:rsidR="00554AB7" w:rsidRDefault="00554AB7" w:rsidP="00554AB7">
      <w:pPr>
        <w:suppressAutoHyphens w:val="0"/>
        <w:jc w:val="both"/>
        <w:rPr>
          <w:sz w:val="28"/>
          <w:szCs w:val="28"/>
        </w:rPr>
      </w:pPr>
      <w:r w:rsidRPr="006671B6">
        <w:rPr>
          <w:sz w:val="28"/>
          <w:szCs w:val="28"/>
        </w:rPr>
        <w:t xml:space="preserve">индивидуальная </w:t>
      </w:r>
      <w:r>
        <w:rPr>
          <w:sz w:val="28"/>
          <w:szCs w:val="28"/>
        </w:rPr>
        <w:t>работа;</w:t>
      </w:r>
    </w:p>
    <w:p w:rsidR="00554AB7" w:rsidRDefault="00554AB7" w:rsidP="00554AB7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групповая;</w:t>
      </w:r>
    </w:p>
    <w:p w:rsidR="00554AB7" w:rsidRDefault="00554AB7" w:rsidP="00554AB7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коллективная;</w:t>
      </w:r>
    </w:p>
    <w:p w:rsidR="00554AB7" w:rsidRPr="006671B6" w:rsidRDefault="00554AB7" w:rsidP="00554AB7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работа в парах.</w:t>
      </w:r>
    </w:p>
    <w:p w:rsidR="00554AB7" w:rsidRPr="006671B6" w:rsidRDefault="00554AB7" w:rsidP="00554AB7">
      <w:pPr>
        <w:framePr w:hSpace="180" w:wrap="around" w:vAnchor="text" w:hAnchor="page" w:x="1711" w:y="-1028"/>
        <w:tabs>
          <w:tab w:val="left" w:pos="900"/>
        </w:tabs>
        <w:rPr>
          <w:b/>
          <w:sz w:val="28"/>
          <w:szCs w:val="28"/>
        </w:rPr>
      </w:pPr>
    </w:p>
    <w:p w:rsidR="00C51767" w:rsidRPr="00B932BE" w:rsidRDefault="00C51767" w:rsidP="00C51767">
      <w:pPr>
        <w:autoSpaceDE w:val="0"/>
        <w:jc w:val="both"/>
        <w:rPr>
          <w:bCs/>
          <w:sz w:val="28"/>
          <w:szCs w:val="28"/>
        </w:rPr>
      </w:pPr>
      <w:r w:rsidRPr="00B932BE">
        <w:rPr>
          <w:bCs/>
          <w:sz w:val="28"/>
          <w:szCs w:val="28"/>
        </w:rPr>
        <w:t>Согласно локальному акту школы «Положение о формах, периодичности, порядке текущего контроля успеваемости и промежуточной аттестации обучающихся»  промежуточн</w:t>
      </w:r>
      <w:r>
        <w:rPr>
          <w:bCs/>
          <w:sz w:val="28"/>
          <w:szCs w:val="28"/>
        </w:rPr>
        <w:t>ая  аттестация  проводится в апреле</w:t>
      </w:r>
      <w:r w:rsidRPr="00B932BE">
        <w:rPr>
          <w:bCs/>
          <w:sz w:val="28"/>
          <w:szCs w:val="28"/>
        </w:rPr>
        <w:t xml:space="preserve"> в форме </w:t>
      </w:r>
      <w:r>
        <w:rPr>
          <w:bCs/>
          <w:sz w:val="28"/>
          <w:szCs w:val="28"/>
        </w:rPr>
        <w:t>комплексной проверочной работы</w:t>
      </w:r>
    </w:p>
    <w:p w:rsidR="00C51767" w:rsidRPr="00B932BE" w:rsidRDefault="00C51767" w:rsidP="00C51767">
      <w:pPr>
        <w:jc w:val="both"/>
        <w:rPr>
          <w:sz w:val="28"/>
          <w:szCs w:val="28"/>
        </w:rPr>
      </w:pPr>
      <w:r w:rsidRPr="00B932BE">
        <w:rPr>
          <w:color w:val="000000"/>
          <w:sz w:val="28"/>
          <w:szCs w:val="28"/>
        </w:rPr>
        <w:t xml:space="preserve">      </w:t>
      </w:r>
    </w:p>
    <w:p w:rsidR="00530CD4" w:rsidRDefault="00530CD4" w:rsidP="00132356">
      <w:pPr>
        <w:jc w:val="both"/>
        <w:rPr>
          <w:b/>
          <w:sz w:val="28"/>
          <w:szCs w:val="28"/>
        </w:rPr>
      </w:pPr>
    </w:p>
    <w:p w:rsidR="00554AB7" w:rsidRPr="00C51767" w:rsidRDefault="00554AB7" w:rsidP="00132356">
      <w:pPr>
        <w:shd w:val="clear" w:color="auto" w:fill="FFFFFF"/>
        <w:autoSpaceDE w:val="0"/>
        <w:jc w:val="both"/>
        <w:rPr>
          <w:b/>
        </w:rPr>
      </w:pPr>
      <w:r>
        <w:rPr>
          <w:b/>
          <w:sz w:val="28"/>
          <w:szCs w:val="28"/>
        </w:rPr>
        <w:t xml:space="preserve">                    </w:t>
      </w:r>
      <w:r w:rsidRPr="00C51767">
        <w:rPr>
          <w:b/>
        </w:rPr>
        <w:t xml:space="preserve"> СОДЕРЖАНИЕ УЧЕБНОГО ПРЕДМЕТА</w:t>
      </w:r>
    </w:p>
    <w:p w:rsidR="00554AB7" w:rsidRPr="008317A0" w:rsidRDefault="00554AB7" w:rsidP="00554AB7">
      <w:pPr>
        <w:jc w:val="both"/>
        <w:rPr>
          <w:sz w:val="28"/>
          <w:szCs w:val="28"/>
          <w:lang w:eastAsia="ru-RU"/>
        </w:rPr>
      </w:pPr>
      <w:r w:rsidRPr="008317A0">
        <w:rPr>
          <w:sz w:val="28"/>
          <w:szCs w:val="28"/>
          <w:lang w:eastAsia="ru-RU"/>
        </w:rPr>
        <w:t xml:space="preserve">   Курс «Литературного чтения» начинается с «Обучения грамоте. Чтения» направленного на формирование читательских навыков, развитие речевых умений, обогащение и активизацию словаря, совершенствование фонематического слуха.</w:t>
      </w:r>
    </w:p>
    <w:p w:rsidR="00554AB7" w:rsidRPr="00554AB7" w:rsidRDefault="00554AB7" w:rsidP="00554AB7">
      <w:pPr>
        <w:jc w:val="both"/>
        <w:rPr>
          <w:sz w:val="28"/>
          <w:szCs w:val="28"/>
          <w:lang w:eastAsia="ru-RU"/>
        </w:rPr>
      </w:pPr>
      <w:r w:rsidRPr="008317A0">
        <w:rPr>
          <w:sz w:val="28"/>
          <w:szCs w:val="28"/>
          <w:lang w:eastAsia="ru-RU"/>
        </w:rPr>
        <w:t>«Литературное чтение» как систематический курс начинается с 1 класса сразу после «Обучения грамоте.  Чтение».</w:t>
      </w:r>
    </w:p>
    <w:p w:rsidR="00132356" w:rsidRPr="004A57CA" w:rsidRDefault="00132356" w:rsidP="00132356">
      <w:pPr>
        <w:shd w:val="clear" w:color="auto" w:fill="FFFFFF"/>
        <w:autoSpaceDE w:val="0"/>
        <w:jc w:val="both"/>
        <w:rPr>
          <w:sz w:val="28"/>
          <w:szCs w:val="28"/>
        </w:rPr>
      </w:pPr>
      <w:r w:rsidRPr="004A57CA">
        <w:rPr>
          <w:sz w:val="28"/>
          <w:szCs w:val="28"/>
        </w:rPr>
        <w:t>Виды речевой и читательской деятельности</w:t>
      </w:r>
    </w:p>
    <w:p w:rsidR="00132356" w:rsidRPr="004A57CA" w:rsidRDefault="00132356" w:rsidP="00132356">
      <w:pPr>
        <w:shd w:val="clear" w:color="auto" w:fill="FFFFFF"/>
        <w:autoSpaceDE w:val="0"/>
        <w:jc w:val="both"/>
        <w:rPr>
          <w:i/>
          <w:sz w:val="28"/>
          <w:szCs w:val="28"/>
        </w:rPr>
      </w:pPr>
      <w:r w:rsidRPr="00530CD4">
        <w:rPr>
          <w:b/>
          <w:sz w:val="28"/>
          <w:szCs w:val="28"/>
        </w:rPr>
        <w:t>Умение слушать (</w:t>
      </w:r>
      <w:proofErr w:type="spellStart"/>
      <w:r w:rsidRPr="00530CD4">
        <w:rPr>
          <w:b/>
          <w:sz w:val="28"/>
          <w:szCs w:val="28"/>
        </w:rPr>
        <w:t>аудирование</w:t>
      </w:r>
      <w:proofErr w:type="spellEnd"/>
      <w:r w:rsidRPr="004A57CA">
        <w:rPr>
          <w:i/>
          <w:sz w:val="28"/>
          <w:szCs w:val="28"/>
        </w:rPr>
        <w:t>)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Восприятие на слух звучащей речи (высказывание собесед</w:t>
      </w:r>
      <w:r>
        <w:rPr>
          <w:sz w:val="28"/>
          <w:szCs w:val="28"/>
        </w:rPr>
        <w:softHyphen/>
        <w:t xml:space="preserve">ника, слушание различных текстов). </w:t>
      </w:r>
      <w:proofErr w:type="gramStart"/>
      <w:r>
        <w:rPr>
          <w:sz w:val="28"/>
          <w:szCs w:val="28"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>
        <w:rPr>
          <w:sz w:val="28"/>
          <w:szCs w:val="28"/>
        </w:rPr>
        <w:softHyphen/>
        <w:t>довательности событий, осознание цели речевого высказыва</w:t>
      </w:r>
      <w:r>
        <w:rPr>
          <w:sz w:val="28"/>
          <w:szCs w:val="28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умения наблюдать за выразительностью речи, за особенностью авторского стиля.</w:t>
      </w:r>
    </w:p>
    <w:p w:rsidR="00132356" w:rsidRPr="004A57CA" w:rsidRDefault="00132356" w:rsidP="00132356">
      <w:pPr>
        <w:shd w:val="clear" w:color="auto" w:fill="FFFFFF"/>
        <w:autoSpaceDE w:val="0"/>
        <w:jc w:val="both"/>
        <w:rPr>
          <w:sz w:val="28"/>
          <w:szCs w:val="28"/>
        </w:rPr>
      </w:pPr>
      <w:r w:rsidRPr="004A57CA">
        <w:rPr>
          <w:sz w:val="28"/>
          <w:szCs w:val="28"/>
        </w:rPr>
        <w:t>Чтение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Чтение вслух.</w:t>
      </w:r>
      <w:r>
        <w:rPr>
          <w:sz w:val="28"/>
          <w:szCs w:val="28"/>
        </w:rPr>
        <w:t xml:space="preserve"> Ориентация на развитие речевой культуры учащихся, формирование у них коммуникативно-речевых умений и навыков.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Постепенный переход от </w:t>
      </w:r>
      <w:proofErr w:type="gramStart"/>
      <w:r>
        <w:rPr>
          <w:sz w:val="28"/>
          <w:szCs w:val="28"/>
        </w:rPr>
        <w:t>слогового</w:t>
      </w:r>
      <w:proofErr w:type="gramEnd"/>
      <w:r>
        <w:rPr>
          <w:sz w:val="28"/>
          <w:szCs w:val="28"/>
        </w:rPr>
        <w:t xml:space="preserve"> к плавному, осмысленно</w:t>
      </w:r>
      <w:r>
        <w:rPr>
          <w:sz w:val="28"/>
          <w:szCs w:val="28"/>
        </w:rPr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>
        <w:rPr>
          <w:sz w:val="28"/>
          <w:szCs w:val="28"/>
        </w:rPr>
        <w:softHyphen/>
        <w:t>ных по виду и типу текстов, передача их с помощью интониро</w:t>
      </w:r>
      <w:r>
        <w:rPr>
          <w:sz w:val="28"/>
          <w:szCs w:val="28"/>
        </w:rPr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>
        <w:rPr>
          <w:sz w:val="28"/>
          <w:szCs w:val="28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умения переходить от чтения вслух к чтению про себя.</w:t>
      </w:r>
    </w:p>
    <w:p w:rsidR="00132356" w:rsidRDefault="00132356" w:rsidP="00132356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Чтение про себя</w:t>
      </w:r>
      <w:r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Осознание смысла произведения при чте</w:t>
      </w:r>
      <w:r>
        <w:rPr>
          <w:sz w:val="28"/>
          <w:szCs w:val="28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>
        <w:rPr>
          <w:sz w:val="28"/>
          <w:szCs w:val="28"/>
        </w:rPr>
        <w:softHyphen/>
        <w:t>рочное), умение находить в тексте необходимую информацию, понимание её особенностей.</w:t>
      </w:r>
    </w:p>
    <w:p w:rsidR="00132356" w:rsidRDefault="00132356" w:rsidP="00132356">
      <w:pPr>
        <w:shd w:val="clear" w:color="auto" w:fill="FFFFFF"/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Работа с разными видами текста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Общее представление о разных видах текста: художествен</w:t>
      </w:r>
      <w:r>
        <w:rPr>
          <w:sz w:val="28"/>
          <w:szCs w:val="28"/>
        </w:rPr>
        <w:softHyphen/>
        <w:t>ном, учебном, научно-популярном — и их сравнение. Определе</w:t>
      </w:r>
      <w:r>
        <w:rPr>
          <w:sz w:val="28"/>
          <w:szCs w:val="28"/>
        </w:rPr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освоение умения отличать текст от набора предложений. Прогнозирование содержания книги по её на</w:t>
      </w:r>
      <w:r>
        <w:rPr>
          <w:sz w:val="28"/>
          <w:szCs w:val="28"/>
        </w:rPr>
        <w:softHyphen/>
        <w:t>званию и оформлению.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Самостоятельное определение темы и главной мысли про</w:t>
      </w:r>
      <w:r>
        <w:rPr>
          <w:sz w:val="28"/>
          <w:szCs w:val="28"/>
        </w:rPr>
        <w:softHyphen/>
        <w:t xml:space="preserve">изведения по вопросам и самостоятельное деление текста на смысловые части, их </w:t>
      </w:r>
      <w:proofErr w:type="spellStart"/>
      <w:r>
        <w:rPr>
          <w:sz w:val="28"/>
          <w:szCs w:val="28"/>
        </w:rPr>
        <w:t>озаглавливание</w:t>
      </w:r>
      <w:proofErr w:type="spellEnd"/>
      <w:r>
        <w:rPr>
          <w:sz w:val="28"/>
          <w:szCs w:val="28"/>
        </w:rPr>
        <w:t>. Умение работать с раз</w:t>
      </w:r>
      <w:r>
        <w:rPr>
          <w:sz w:val="28"/>
          <w:szCs w:val="28"/>
        </w:rPr>
        <w:softHyphen/>
        <w:t>ными видами информации.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132356" w:rsidRDefault="00132356" w:rsidP="00132356">
      <w:pPr>
        <w:shd w:val="clear" w:color="auto" w:fill="FFFFFF"/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Библиографическая культура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Книга как особый вид искусства. Книга как источник не</w:t>
      </w:r>
      <w:r>
        <w:rPr>
          <w:sz w:val="28"/>
          <w:szCs w:val="28"/>
        </w:rPr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>
        <w:rPr>
          <w:sz w:val="28"/>
          <w:szCs w:val="28"/>
        </w:rPr>
        <w:softHyphen/>
        <w:t>тульный лист, аннотация, иллюстрации.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</w:t>
      </w:r>
      <w:r>
        <w:rPr>
          <w:sz w:val="28"/>
          <w:szCs w:val="28"/>
        </w:rPr>
        <w:softHyphen/>
        <w:t>ное пользование соответствующими возрасту словарями и дру</w:t>
      </w:r>
      <w:r>
        <w:rPr>
          <w:sz w:val="28"/>
          <w:szCs w:val="28"/>
        </w:rPr>
        <w:softHyphen/>
        <w:t xml:space="preserve">гой справочной литературой. </w:t>
      </w:r>
    </w:p>
    <w:p w:rsidR="00132356" w:rsidRDefault="00132356" w:rsidP="00132356">
      <w:pPr>
        <w:shd w:val="clear" w:color="auto" w:fill="FFFFFF"/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Работа с текстом художественного произведения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особенностей художественного текста: свое</w:t>
      </w:r>
      <w:r>
        <w:rPr>
          <w:sz w:val="28"/>
          <w:szCs w:val="28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Понимание нравственно-эстетического содержания прочи</w:t>
      </w:r>
      <w:r>
        <w:rPr>
          <w:sz w:val="28"/>
          <w:szCs w:val="28"/>
        </w:rPr>
        <w:softHyphen/>
        <w:t xml:space="preserve">танного произведения, осознание мотивации поведения героев, анализ поступков </w:t>
      </w:r>
      <w:r>
        <w:rPr>
          <w:sz w:val="28"/>
          <w:szCs w:val="28"/>
        </w:rPr>
        <w:lastRenderedPageBreak/>
        <w:t>героев с точки зрения норм морали. Осо</w:t>
      </w:r>
      <w:r>
        <w:rPr>
          <w:sz w:val="28"/>
          <w:szCs w:val="28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>
        <w:rPr>
          <w:sz w:val="28"/>
          <w:szCs w:val="28"/>
        </w:rPr>
        <w:softHyphen/>
        <w:t>разительных средств языка, рассказ по иллюстрациям, пересказ.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героя произведения с использованием худо</w:t>
      </w:r>
      <w:r>
        <w:rPr>
          <w:sz w:val="28"/>
          <w:szCs w:val="28"/>
        </w:rPr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>
        <w:rPr>
          <w:sz w:val="28"/>
          <w:szCs w:val="28"/>
        </w:rPr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разных видов пересказа художественного текста: </w:t>
      </w:r>
      <w:proofErr w:type="gramStart"/>
      <w:r>
        <w:rPr>
          <w:sz w:val="28"/>
          <w:szCs w:val="28"/>
        </w:rPr>
        <w:t>подробный</w:t>
      </w:r>
      <w:proofErr w:type="gramEnd"/>
      <w:r>
        <w:rPr>
          <w:sz w:val="28"/>
          <w:szCs w:val="28"/>
        </w:rPr>
        <w:t>, выборочный и краткий (передача основных мыслей).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Самостоятельный выборочный пересказ по заданному фраг</w:t>
      </w:r>
      <w:r>
        <w:rPr>
          <w:sz w:val="28"/>
          <w:szCs w:val="28"/>
        </w:rPr>
        <w:softHyphen/>
        <w:t>менту: характеристика героя произведения (выбор слов, выраже</w:t>
      </w:r>
      <w:r>
        <w:rPr>
          <w:sz w:val="28"/>
          <w:szCs w:val="28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Развитие наблюдательности при чтении поэтических текстов. Развитие умения предвосхищать (предвидеть) ход развития сю</w:t>
      </w:r>
      <w:r>
        <w:rPr>
          <w:sz w:val="28"/>
          <w:szCs w:val="28"/>
        </w:rPr>
        <w:softHyphen/>
        <w:t>жета, последовательности событий.</w:t>
      </w:r>
    </w:p>
    <w:p w:rsidR="00132356" w:rsidRDefault="00132356" w:rsidP="00132356">
      <w:pPr>
        <w:shd w:val="clear" w:color="auto" w:fill="FFFFFF"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Работа с научно-популярным, учебным и другими текстами</w:t>
      </w:r>
    </w:p>
    <w:p w:rsidR="00132356" w:rsidRDefault="00132356" w:rsidP="00132356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Понимание заглавия произведения, адекватное соотноше</w:t>
      </w:r>
      <w:r>
        <w:rPr>
          <w:sz w:val="28"/>
          <w:szCs w:val="28"/>
        </w:rPr>
        <w:softHyphen/>
        <w:t xml:space="preserve">ние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содержа-нием</w:t>
      </w:r>
      <w:proofErr w:type="spellEnd"/>
      <w:r>
        <w:rPr>
          <w:sz w:val="28"/>
          <w:szCs w:val="28"/>
        </w:rPr>
        <w:t xml:space="preserve">. Определение особенностей учебного и научно-популярного текстов (передача информации). Деление текста на части. </w:t>
      </w:r>
    </w:p>
    <w:p w:rsidR="00132356" w:rsidRDefault="00132356" w:rsidP="00132356">
      <w:pPr>
        <w:shd w:val="clear" w:color="auto" w:fill="FFFFFF"/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Умение говорить (культура речевого общения)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Осознание диалога как вида речи. Особенности диалогиче</w:t>
      </w:r>
      <w:r>
        <w:rPr>
          <w:sz w:val="28"/>
          <w:szCs w:val="28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>
        <w:rPr>
          <w:sz w:val="28"/>
          <w:szCs w:val="28"/>
        </w:rPr>
        <w:softHyphen/>
        <w:t>слушивать, не перебивая, собеседника и в вежливой форме вы</w:t>
      </w:r>
      <w:r>
        <w:rPr>
          <w:sz w:val="28"/>
          <w:szCs w:val="28"/>
        </w:rPr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Работа со словом (распознавать прямое и переносное зна</w:t>
      </w:r>
      <w:r>
        <w:rPr>
          <w:sz w:val="28"/>
          <w:szCs w:val="28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Умение построить монологическое речевое высказывание не</w:t>
      </w:r>
      <w:r>
        <w:rPr>
          <w:sz w:val="28"/>
          <w:szCs w:val="28"/>
        </w:rPr>
        <w:softHyphen/>
        <w:t>большого объёма с опорой на авторский текст, по предложен</w:t>
      </w:r>
      <w:r>
        <w:rPr>
          <w:sz w:val="28"/>
          <w:szCs w:val="28"/>
        </w:rPr>
        <w:softHyphen/>
        <w:t>ной теме или в форме ответа на вопрос. Формирование грам</w:t>
      </w:r>
      <w:r>
        <w:rPr>
          <w:sz w:val="28"/>
          <w:szCs w:val="28"/>
        </w:rPr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>
        <w:rPr>
          <w:sz w:val="28"/>
          <w:szCs w:val="28"/>
        </w:rPr>
        <w:softHyphen/>
        <w:t>сказывании</w:t>
      </w:r>
    </w:p>
    <w:p w:rsidR="00132356" w:rsidRDefault="00132356" w:rsidP="001323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Устное сочинение как продолжение прочитанного произ</w:t>
      </w:r>
      <w:r>
        <w:rPr>
          <w:sz w:val="28"/>
          <w:szCs w:val="28"/>
        </w:rPr>
        <w:softHyphen/>
        <w:t>ведения, отдельных его сюжетных линий, короткий рассказ по рисункам либо на заданную тему.</w:t>
      </w:r>
    </w:p>
    <w:p w:rsidR="00132356" w:rsidRDefault="00132356" w:rsidP="00132356">
      <w:pPr>
        <w:shd w:val="clear" w:color="auto" w:fill="FFFFFF"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Круг детского чтения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Книги разных видов: художественная, историческая, при</w:t>
      </w:r>
      <w:r>
        <w:rPr>
          <w:sz w:val="28"/>
          <w:szCs w:val="28"/>
        </w:rPr>
        <w:softHyphen/>
        <w:t xml:space="preserve">ключенческая, фантастическая, научно-популярная, справочно-энциклопедическая </w:t>
      </w:r>
      <w:proofErr w:type="spellStart"/>
      <w:proofErr w:type="gramStart"/>
      <w:r>
        <w:rPr>
          <w:sz w:val="28"/>
          <w:szCs w:val="28"/>
        </w:rPr>
        <w:t>литера-тура</w:t>
      </w:r>
      <w:proofErr w:type="spellEnd"/>
      <w:proofErr w:type="gramEnd"/>
      <w:r>
        <w:rPr>
          <w:sz w:val="28"/>
          <w:szCs w:val="28"/>
        </w:rPr>
        <w:t>, детские периодические издания.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Основные темы детского чтения: фольклор разных народов, </w:t>
      </w:r>
      <w:proofErr w:type="spellStart"/>
      <w:r>
        <w:rPr>
          <w:sz w:val="28"/>
          <w:szCs w:val="28"/>
        </w:rPr>
        <w:t>произве-дения</w:t>
      </w:r>
      <w:proofErr w:type="spellEnd"/>
      <w:r>
        <w:rPr>
          <w:sz w:val="28"/>
          <w:szCs w:val="28"/>
        </w:rPr>
        <w:t xml:space="preserve"> о Родине, природе, детях, братьях наших мень</w:t>
      </w:r>
      <w:r>
        <w:rPr>
          <w:sz w:val="28"/>
          <w:szCs w:val="28"/>
        </w:rPr>
        <w:softHyphen/>
        <w:t>ших, добре, дружбе, честности, юмористические произведения.</w:t>
      </w:r>
      <w:proofErr w:type="gramEnd"/>
    </w:p>
    <w:p w:rsidR="00132356" w:rsidRDefault="00132356" w:rsidP="00132356">
      <w:pPr>
        <w:shd w:val="clear" w:color="auto" w:fill="FFFFFF"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Литературоведческая пропедевтика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(</w:t>
      </w:r>
      <w:r>
        <w:rPr>
          <w:iCs/>
          <w:sz w:val="28"/>
          <w:szCs w:val="28"/>
        </w:rPr>
        <w:t>практическое освоение)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Нахождение в тексте художественного произведения (с помо</w:t>
      </w:r>
      <w:r>
        <w:rPr>
          <w:sz w:val="28"/>
          <w:szCs w:val="28"/>
        </w:rPr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:rsidR="00132356" w:rsidRDefault="00132356" w:rsidP="00132356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Первоначальная ориентировка в литературных понятиях: ху</w:t>
      </w:r>
      <w:r>
        <w:rPr>
          <w:sz w:val="28"/>
          <w:szCs w:val="28"/>
        </w:rPr>
        <w:softHyphen/>
        <w:t>дожественное произведение, искусство слова, автор (рассказчик), сюжет (последовательность событий), тема.</w:t>
      </w:r>
      <w:proofErr w:type="gramEnd"/>
      <w:r>
        <w:rPr>
          <w:sz w:val="28"/>
          <w:szCs w:val="28"/>
        </w:rPr>
        <w:t xml:space="preserve"> Герой произведения: его портрет, речь, поступки, мысли, отношение автора к герою. </w:t>
      </w:r>
    </w:p>
    <w:p w:rsidR="00132356" w:rsidRDefault="00132356" w:rsidP="00132356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Общее представление об особенностях построения разных видов рассказывания: повествования (рассказ), описания (пей</w:t>
      </w:r>
      <w:r>
        <w:rPr>
          <w:sz w:val="28"/>
          <w:szCs w:val="28"/>
        </w:rPr>
        <w:softHyphen/>
        <w:t>заж, портрет, интерьер), рассуждения (монолог героя, диалог героев).</w:t>
      </w:r>
      <w:proofErr w:type="gramEnd"/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Сравнение прозаической и стихотворной речи (узнавание, различение), выделение особенностей стихотворного произве</w:t>
      </w:r>
      <w:r>
        <w:rPr>
          <w:sz w:val="28"/>
          <w:szCs w:val="28"/>
        </w:rPr>
        <w:softHyphen/>
        <w:t>дения (ритм, рифма).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Фольклорные и авторские художественные произведения (их различение).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Жанровое разнообразие произведений. </w:t>
      </w:r>
      <w:proofErr w:type="gramStart"/>
      <w:r>
        <w:rPr>
          <w:sz w:val="28"/>
          <w:szCs w:val="28"/>
        </w:rPr>
        <w:t xml:space="preserve">Малые фольклорные формы (колыбельные песни, </w:t>
      </w:r>
      <w:proofErr w:type="spellStart"/>
      <w:r>
        <w:rPr>
          <w:sz w:val="28"/>
          <w:szCs w:val="28"/>
        </w:rPr>
        <w:t>потешки</w:t>
      </w:r>
      <w:proofErr w:type="spellEnd"/>
      <w:r>
        <w:rPr>
          <w:sz w:val="28"/>
          <w:szCs w:val="28"/>
        </w:rPr>
        <w:t>, пословицы, поговорки, загадки): узнавание, различение, определение основного смыс</w:t>
      </w:r>
      <w:r>
        <w:rPr>
          <w:sz w:val="28"/>
          <w:szCs w:val="28"/>
        </w:rPr>
        <w:softHyphen/>
        <w:t>ла.</w:t>
      </w:r>
      <w:proofErr w:type="gramEnd"/>
      <w:r>
        <w:rPr>
          <w:sz w:val="28"/>
          <w:szCs w:val="28"/>
        </w:rPr>
        <w:t xml:space="preserve"> Сказки о животных, бытовые, волшебные. Художественные особенности сказок: лексика, построение (композиция). Лите</w:t>
      </w:r>
      <w:r>
        <w:rPr>
          <w:sz w:val="28"/>
          <w:szCs w:val="28"/>
        </w:rPr>
        <w:softHyphen/>
        <w:t>ратурная (авторская) сказка.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Рассказ, стихотворение, басня — общее представление о жан</w:t>
      </w:r>
      <w:r>
        <w:rPr>
          <w:sz w:val="28"/>
          <w:szCs w:val="28"/>
        </w:rPr>
        <w:softHyphen/>
        <w:t>ре, наблюдение за особенностями построения и выразительны</w:t>
      </w:r>
      <w:r>
        <w:rPr>
          <w:sz w:val="28"/>
          <w:szCs w:val="28"/>
        </w:rPr>
        <w:softHyphen/>
        <w:t>ми средствами.</w:t>
      </w:r>
    </w:p>
    <w:p w:rsidR="00132356" w:rsidRDefault="00132356" w:rsidP="00132356">
      <w:pPr>
        <w:shd w:val="clear" w:color="auto" w:fill="FFFFFF"/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Творческая деятельность </w:t>
      </w:r>
      <w:proofErr w:type="gramStart"/>
      <w:r>
        <w:rPr>
          <w:b/>
          <w:sz w:val="28"/>
          <w:szCs w:val="28"/>
        </w:rPr>
        <w:t>обучающихся</w:t>
      </w:r>
      <w:proofErr w:type="gramEnd"/>
    </w:p>
    <w:p w:rsidR="00132356" w:rsidRDefault="00132356" w:rsidP="00132356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(на основе литературных произведений)</w:t>
      </w:r>
    </w:p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Интерпретация текста литературного произведения в творче</w:t>
      </w:r>
      <w:r>
        <w:rPr>
          <w:sz w:val="28"/>
          <w:szCs w:val="28"/>
        </w:rPr>
        <w:softHyphen/>
        <w:t xml:space="preserve">ской деятельности учащихся: чтение по ролям, </w:t>
      </w:r>
      <w:proofErr w:type="spellStart"/>
      <w:r>
        <w:rPr>
          <w:sz w:val="28"/>
          <w:szCs w:val="28"/>
        </w:rPr>
        <w:t>инсценирование</w:t>
      </w:r>
      <w:proofErr w:type="spellEnd"/>
      <w:r>
        <w:rPr>
          <w:sz w:val="28"/>
          <w:szCs w:val="28"/>
        </w:rPr>
        <w:t>, драматизация, устное словесное рисование, знакомство с раз</w:t>
      </w:r>
      <w:r>
        <w:rPr>
          <w:sz w:val="28"/>
          <w:szCs w:val="28"/>
        </w:rPr>
        <w:softHyphen/>
        <w:t>личными способами работы с деформированным текстом и ис</w:t>
      </w:r>
      <w:r>
        <w:rPr>
          <w:sz w:val="28"/>
          <w:szCs w:val="28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>
        <w:rPr>
          <w:sz w:val="28"/>
          <w:szCs w:val="28"/>
        </w:rPr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>
        <w:rPr>
          <w:sz w:val="28"/>
          <w:szCs w:val="28"/>
        </w:rPr>
        <w:softHyphen/>
        <w:t>ников, по серии иллюстраций к произведению или на основе личного опыта).</w:t>
      </w:r>
      <w:proofErr w:type="gramEnd"/>
      <w:r>
        <w:rPr>
          <w:sz w:val="28"/>
          <w:szCs w:val="28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</w:t>
      </w:r>
      <w:r>
        <w:rPr>
          <w:sz w:val="28"/>
          <w:szCs w:val="28"/>
        </w:rPr>
        <w:lastRenderedPageBreak/>
        <w:t>Сравнивать свои тексты с художественными текстами-описаниями, находить ли</w:t>
      </w:r>
      <w:r>
        <w:rPr>
          <w:sz w:val="28"/>
          <w:szCs w:val="28"/>
        </w:rPr>
        <w:softHyphen/>
        <w:t>тературные произведения, созвучные своему эмоциональному настрою, объяснять свой выбор.</w:t>
      </w:r>
    </w:p>
    <w:p w:rsidR="00236443" w:rsidRDefault="00236443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236443" w:rsidRDefault="00236443" w:rsidP="00236443">
      <w:pPr>
        <w:pStyle w:val="15"/>
        <w:shd w:val="clear" w:color="auto" w:fill="auto"/>
        <w:spacing w:before="0" w:after="0" w:line="240" w:lineRule="auto"/>
        <w:ind w:left="20" w:firstLine="280"/>
        <w:jc w:val="center"/>
        <w:rPr>
          <w:b/>
          <w:sz w:val="28"/>
          <w:szCs w:val="28"/>
        </w:rPr>
      </w:pPr>
      <w:r w:rsidRPr="00236443">
        <w:rPr>
          <w:b/>
          <w:sz w:val="28"/>
          <w:szCs w:val="28"/>
        </w:rPr>
        <w:t xml:space="preserve">ОПИСАНИЕ МЕСТА УЧЕБНОГО ПРЕДМЕТА </w:t>
      </w:r>
    </w:p>
    <w:p w:rsidR="00236443" w:rsidRPr="00236443" w:rsidRDefault="00236443" w:rsidP="00236443">
      <w:pPr>
        <w:pStyle w:val="15"/>
        <w:shd w:val="clear" w:color="auto" w:fill="auto"/>
        <w:spacing w:before="0" w:after="0" w:line="240" w:lineRule="auto"/>
        <w:ind w:left="20" w:firstLine="280"/>
        <w:jc w:val="center"/>
        <w:rPr>
          <w:b/>
          <w:sz w:val="28"/>
          <w:szCs w:val="28"/>
        </w:rPr>
      </w:pPr>
      <w:r w:rsidRPr="00236443">
        <w:rPr>
          <w:b/>
          <w:sz w:val="28"/>
          <w:szCs w:val="28"/>
        </w:rPr>
        <w:t>«ЛИТЕРАТУРНОЕ ЧТЕНИЕ» В УЧЕБНОМ ПЛАНЕ</w:t>
      </w:r>
    </w:p>
    <w:p w:rsidR="00236443" w:rsidRPr="009E0359" w:rsidRDefault="00236443" w:rsidP="00236443">
      <w:pPr>
        <w:pStyle w:val="15"/>
        <w:shd w:val="clear" w:color="auto" w:fill="auto"/>
        <w:spacing w:before="0" w:after="0" w:line="240" w:lineRule="auto"/>
        <w:ind w:left="20" w:firstLine="280"/>
        <w:rPr>
          <w:sz w:val="28"/>
          <w:szCs w:val="28"/>
        </w:rPr>
      </w:pPr>
      <w:r w:rsidRPr="009E0359">
        <w:rPr>
          <w:sz w:val="28"/>
          <w:szCs w:val="28"/>
        </w:rPr>
        <w:t xml:space="preserve">    </w:t>
      </w:r>
      <w:r w:rsidRPr="009E0359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9E0359">
        <w:rPr>
          <w:color w:val="000000"/>
          <w:sz w:val="28"/>
          <w:szCs w:val="28"/>
          <w:lang w:eastAsia="ru-RU" w:bidi="ru-RU"/>
        </w:rPr>
        <w:t>В 1 классе на изучение литературного чтения отводится 40 ч (4 ч в неделю.</w:t>
      </w:r>
      <w:proofErr w:type="gramEnd"/>
    </w:p>
    <w:p w:rsidR="00236443" w:rsidRDefault="00236443" w:rsidP="0023644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 xml:space="preserve">Рабочая программа рассчитана на </w:t>
      </w:r>
      <w:r>
        <w:rPr>
          <w:b/>
          <w:sz w:val="28"/>
          <w:szCs w:val="28"/>
        </w:rPr>
        <w:t xml:space="preserve">132 </w:t>
      </w:r>
      <w:r>
        <w:rPr>
          <w:sz w:val="28"/>
          <w:szCs w:val="28"/>
        </w:rPr>
        <w:t xml:space="preserve">часа: обучению грамоте (чтению) - </w:t>
      </w:r>
      <w:r>
        <w:rPr>
          <w:b/>
          <w:sz w:val="28"/>
          <w:szCs w:val="28"/>
        </w:rPr>
        <w:t>92</w:t>
      </w:r>
      <w:r w:rsidRPr="00B82271">
        <w:rPr>
          <w:b/>
          <w:sz w:val="28"/>
          <w:szCs w:val="28"/>
        </w:rPr>
        <w:t xml:space="preserve"> </w:t>
      </w:r>
      <w:r w:rsidRPr="003213AC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и  литературному чтению - </w:t>
      </w:r>
      <w:r>
        <w:rPr>
          <w:b/>
          <w:sz w:val="28"/>
          <w:szCs w:val="28"/>
        </w:rPr>
        <w:t xml:space="preserve">40 </w:t>
      </w:r>
      <w:r>
        <w:rPr>
          <w:sz w:val="28"/>
          <w:szCs w:val="28"/>
        </w:rPr>
        <w:t>часов), что соответствует объему часов учебной  нагрузки, определённому учебным планом образовательного  учреждения</w:t>
      </w:r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Программа</w:t>
      </w:r>
      <w:r>
        <w:rPr>
          <w:sz w:val="28"/>
          <w:szCs w:val="28"/>
        </w:rPr>
        <w:t xml:space="preserve"> Климановой Л.Ф.,  </w:t>
      </w:r>
      <w:proofErr w:type="spellStart"/>
      <w:r>
        <w:rPr>
          <w:sz w:val="28"/>
          <w:szCs w:val="28"/>
        </w:rPr>
        <w:t>Бойкиной</w:t>
      </w:r>
      <w:proofErr w:type="spellEnd"/>
      <w:r>
        <w:rPr>
          <w:sz w:val="28"/>
          <w:szCs w:val="28"/>
        </w:rPr>
        <w:t xml:space="preserve"> М.В. </w:t>
      </w:r>
      <w:r>
        <w:rPr>
          <w:color w:val="000000"/>
          <w:sz w:val="28"/>
          <w:szCs w:val="28"/>
        </w:rPr>
        <w:t>рассчитана  на 132 часа. Учебная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предметная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программа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 xml:space="preserve">предусматривает 9 часов резервных уроков, поэтому в рабочую программу внесены </w:t>
      </w:r>
      <w:r w:rsidRPr="00B82271">
        <w:rPr>
          <w:b/>
          <w:color w:val="000000"/>
          <w:sz w:val="28"/>
          <w:szCs w:val="28"/>
        </w:rPr>
        <w:t>изменения</w:t>
      </w:r>
      <w:r w:rsidRPr="00B82271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« </w:t>
      </w:r>
      <w:proofErr w:type="spellStart"/>
      <w:r>
        <w:rPr>
          <w:color w:val="000000"/>
          <w:sz w:val="28"/>
          <w:szCs w:val="28"/>
        </w:rPr>
        <w:t>Добукварный</w:t>
      </w:r>
      <w:proofErr w:type="spellEnd"/>
      <w:r>
        <w:rPr>
          <w:color w:val="000000"/>
          <w:sz w:val="28"/>
          <w:szCs w:val="28"/>
        </w:rPr>
        <w:t xml:space="preserve"> период» - увеличен на 6 часов, «Букварный период» - увеличен на 3  часа.</w:t>
      </w:r>
    </w:p>
    <w:p w:rsidR="00236443" w:rsidRDefault="00236443" w:rsidP="00236443">
      <w:pPr>
        <w:spacing w:line="252" w:lineRule="auto"/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Рабочая программа рассчитана на </w:t>
      </w:r>
      <w:r>
        <w:rPr>
          <w:b/>
          <w:sz w:val="28"/>
          <w:szCs w:val="28"/>
        </w:rPr>
        <w:t>40 часов</w:t>
      </w:r>
      <w:r>
        <w:rPr>
          <w:sz w:val="28"/>
          <w:szCs w:val="28"/>
        </w:rPr>
        <w:t xml:space="preserve"> (4 часа в неделю), что соответствует объему часов учебной нагрузки, определенному учебным планом образовательного учреждения</w:t>
      </w:r>
      <w:r>
        <w:rPr>
          <w:color w:val="000000"/>
          <w:sz w:val="28"/>
          <w:szCs w:val="28"/>
        </w:rPr>
        <w:t xml:space="preserve"> (10 учебных недель). Программа  </w:t>
      </w:r>
      <w:r>
        <w:rPr>
          <w:sz w:val="28"/>
          <w:szCs w:val="28"/>
        </w:rPr>
        <w:t xml:space="preserve">Климановой Л.Ф., </w:t>
      </w:r>
      <w:proofErr w:type="spellStart"/>
      <w:r>
        <w:rPr>
          <w:sz w:val="28"/>
          <w:szCs w:val="28"/>
        </w:rPr>
        <w:t>Бойкиной</w:t>
      </w:r>
      <w:proofErr w:type="spellEnd"/>
      <w:r>
        <w:rPr>
          <w:sz w:val="28"/>
          <w:szCs w:val="28"/>
        </w:rPr>
        <w:t xml:space="preserve"> М.В. </w:t>
      </w:r>
      <w:r>
        <w:rPr>
          <w:color w:val="000000"/>
          <w:sz w:val="28"/>
          <w:szCs w:val="28"/>
        </w:rPr>
        <w:t xml:space="preserve">рассчитана  на 40 часов. Учебная предметная программа предусматривает 4 резервных урока, поэтому в рабочую программу внесены </w:t>
      </w:r>
      <w:r>
        <w:rPr>
          <w:b/>
          <w:color w:val="000000"/>
          <w:sz w:val="28"/>
          <w:szCs w:val="28"/>
        </w:rPr>
        <w:t>изменения</w:t>
      </w:r>
      <w:r>
        <w:rPr>
          <w:color w:val="000000"/>
          <w:sz w:val="28"/>
          <w:szCs w:val="28"/>
        </w:rPr>
        <w:t xml:space="preserve">: эти часы добавлены для изучения более объёмных разделов («Я и мои друзья» - 1 час, «О братьях наших меньших» - 3 часа).  </w:t>
      </w:r>
    </w:p>
    <w:p w:rsidR="00236443" w:rsidRPr="00B932BE" w:rsidRDefault="00236443" w:rsidP="00236443">
      <w:pPr>
        <w:widowControl w:val="0"/>
        <w:shd w:val="clear" w:color="auto" w:fill="FFFFFF"/>
        <w:tabs>
          <w:tab w:val="left" w:pos="180"/>
          <w:tab w:val="left" w:pos="47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932BE">
        <w:rPr>
          <w:spacing w:val="-3"/>
          <w:sz w:val="28"/>
          <w:szCs w:val="28"/>
        </w:rPr>
        <w:t xml:space="preserve">     </w:t>
      </w:r>
      <w:r w:rsidRPr="00B932BE">
        <w:rPr>
          <w:sz w:val="28"/>
          <w:szCs w:val="28"/>
        </w:rPr>
        <w:t xml:space="preserve"> Ра</w:t>
      </w:r>
      <w:r>
        <w:rPr>
          <w:sz w:val="28"/>
          <w:szCs w:val="28"/>
        </w:rPr>
        <w:t>бочая программа рассчитана на 132 учебных часа</w:t>
      </w:r>
      <w:r w:rsidRPr="00B932BE">
        <w:rPr>
          <w:sz w:val="28"/>
          <w:szCs w:val="28"/>
        </w:rPr>
        <w:t>, в том ч</w:t>
      </w:r>
      <w:r>
        <w:rPr>
          <w:sz w:val="28"/>
          <w:szCs w:val="28"/>
        </w:rPr>
        <w:t xml:space="preserve">исле для проведения проектов - 2 часа. </w:t>
      </w:r>
    </w:p>
    <w:p w:rsidR="00236443" w:rsidRDefault="00236443" w:rsidP="00C51767">
      <w:pPr>
        <w:autoSpaceDE w:val="0"/>
        <w:jc w:val="both"/>
        <w:rPr>
          <w:bCs/>
          <w:sz w:val="28"/>
          <w:szCs w:val="28"/>
        </w:rPr>
      </w:pPr>
      <w:r w:rsidRPr="00B932BE">
        <w:rPr>
          <w:sz w:val="28"/>
          <w:szCs w:val="28"/>
        </w:rPr>
        <w:t xml:space="preserve">      </w:t>
      </w:r>
    </w:p>
    <w:p w:rsidR="00C51767" w:rsidRDefault="00C51767" w:rsidP="00C51767">
      <w:pPr>
        <w:autoSpaceDE w:val="0"/>
        <w:jc w:val="both"/>
        <w:rPr>
          <w:bCs/>
          <w:sz w:val="28"/>
          <w:szCs w:val="28"/>
        </w:rPr>
      </w:pPr>
    </w:p>
    <w:p w:rsidR="00C51767" w:rsidRDefault="00C51767" w:rsidP="00C51767">
      <w:pPr>
        <w:autoSpaceDE w:val="0"/>
        <w:jc w:val="both"/>
        <w:rPr>
          <w:bCs/>
          <w:sz w:val="28"/>
          <w:szCs w:val="28"/>
        </w:rPr>
      </w:pPr>
    </w:p>
    <w:p w:rsidR="00C51767" w:rsidRDefault="00C51767" w:rsidP="00C51767">
      <w:pPr>
        <w:autoSpaceDE w:val="0"/>
        <w:jc w:val="both"/>
        <w:rPr>
          <w:bCs/>
          <w:sz w:val="28"/>
          <w:szCs w:val="28"/>
        </w:rPr>
      </w:pPr>
    </w:p>
    <w:p w:rsidR="00C51767" w:rsidRDefault="00C51767" w:rsidP="00C51767">
      <w:pPr>
        <w:autoSpaceDE w:val="0"/>
        <w:jc w:val="both"/>
        <w:rPr>
          <w:bCs/>
          <w:sz w:val="28"/>
          <w:szCs w:val="28"/>
        </w:rPr>
      </w:pPr>
    </w:p>
    <w:p w:rsidR="00C51767" w:rsidRPr="00B932BE" w:rsidRDefault="00C51767" w:rsidP="00C51767">
      <w:pPr>
        <w:autoSpaceDE w:val="0"/>
        <w:jc w:val="both"/>
        <w:rPr>
          <w:sz w:val="28"/>
          <w:szCs w:val="28"/>
        </w:rPr>
      </w:pPr>
    </w:p>
    <w:p w:rsidR="00236443" w:rsidRDefault="00236443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236443" w:rsidRDefault="00236443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236443" w:rsidRDefault="00236443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C51767" w:rsidRDefault="00C51767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C51767" w:rsidRDefault="00C51767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C51767" w:rsidRDefault="00C51767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C51767" w:rsidRDefault="00C51767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C51767" w:rsidRDefault="00C51767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C51767" w:rsidRDefault="00C51767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C51767" w:rsidRDefault="00C51767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C51767" w:rsidRDefault="00C51767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236443" w:rsidRDefault="00236443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236443" w:rsidRDefault="00236443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lastRenderedPageBreak/>
        <w:t>УЧЕБНО-ТЕМАТИЧЕСКИЙ ПЛАН</w:t>
      </w:r>
    </w:p>
    <w:p w:rsidR="00132356" w:rsidRDefault="00132356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по обучению грамот</w:t>
      </w:r>
      <w:proofErr w:type="gramStart"/>
      <w:r>
        <w:rPr>
          <w:b/>
          <w:bCs/>
          <w:spacing w:val="-3"/>
          <w:sz w:val="28"/>
          <w:szCs w:val="28"/>
        </w:rPr>
        <w:t>е(</w:t>
      </w:r>
      <w:proofErr w:type="gramEnd"/>
      <w:r>
        <w:rPr>
          <w:b/>
          <w:bCs/>
          <w:spacing w:val="-3"/>
          <w:sz w:val="28"/>
          <w:szCs w:val="28"/>
        </w:rPr>
        <w:t>чтению)</w:t>
      </w:r>
    </w:p>
    <w:p w:rsidR="00236443" w:rsidRPr="00C5594C" w:rsidRDefault="00236443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409"/>
        <w:gridCol w:w="2175"/>
        <w:gridCol w:w="1929"/>
      </w:tblGrid>
      <w:tr w:rsidR="00C51767" w:rsidRPr="00885C78" w:rsidTr="00C51767">
        <w:trPr>
          <w:trHeight w:val="565"/>
        </w:trPr>
        <w:tc>
          <w:tcPr>
            <w:tcW w:w="2802" w:type="dxa"/>
          </w:tcPr>
          <w:p w:rsidR="00C51767" w:rsidRPr="00885C78" w:rsidRDefault="00C51767" w:rsidP="0013235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85C78"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2409" w:type="dxa"/>
          </w:tcPr>
          <w:p w:rsidR="00C51767" w:rsidRPr="00885C78" w:rsidRDefault="00C51767" w:rsidP="00C5176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85C78">
              <w:rPr>
                <w:b/>
                <w:sz w:val="28"/>
                <w:szCs w:val="28"/>
              </w:rPr>
              <w:t>Количество часов по программе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Канакиной</w:t>
            </w:r>
            <w:proofErr w:type="spellEnd"/>
            <w:r>
              <w:rPr>
                <w:b/>
                <w:sz w:val="28"/>
                <w:szCs w:val="28"/>
              </w:rPr>
              <w:t xml:space="preserve"> В.П., </w:t>
            </w:r>
            <w:proofErr w:type="spellStart"/>
            <w:r>
              <w:rPr>
                <w:sz w:val="28"/>
                <w:szCs w:val="28"/>
              </w:rPr>
              <w:t>Бойкиной</w:t>
            </w:r>
            <w:proofErr w:type="spellEnd"/>
            <w:r>
              <w:rPr>
                <w:sz w:val="28"/>
                <w:szCs w:val="28"/>
              </w:rPr>
              <w:t xml:space="preserve"> М.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175" w:type="dxa"/>
          </w:tcPr>
          <w:p w:rsidR="00C51767" w:rsidRPr="00885C78" w:rsidRDefault="00C51767" w:rsidP="0013235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85C78">
              <w:rPr>
                <w:b/>
                <w:sz w:val="28"/>
                <w:szCs w:val="28"/>
              </w:rPr>
              <w:t>Количество часов в рабочей программе</w:t>
            </w:r>
          </w:p>
        </w:tc>
        <w:tc>
          <w:tcPr>
            <w:tcW w:w="1929" w:type="dxa"/>
          </w:tcPr>
          <w:p w:rsidR="00C51767" w:rsidRPr="00885C78" w:rsidRDefault="006365A5" w:rsidP="0013235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Плановые сроки прохождения</w:t>
            </w:r>
          </w:p>
        </w:tc>
      </w:tr>
      <w:tr w:rsidR="00C51767" w:rsidRPr="00885C78" w:rsidTr="00C51767">
        <w:trPr>
          <w:trHeight w:val="565"/>
        </w:trPr>
        <w:tc>
          <w:tcPr>
            <w:tcW w:w="7386" w:type="dxa"/>
            <w:gridSpan w:val="3"/>
          </w:tcPr>
          <w:p w:rsidR="00C51767" w:rsidRPr="00885C78" w:rsidRDefault="00C51767" w:rsidP="00C5176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929" w:type="dxa"/>
          </w:tcPr>
          <w:p w:rsidR="00C51767" w:rsidRPr="00885C78" w:rsidRDefault="00C51767" w:rsidP="00C5176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C51767" w:rsidRPr="00885C78" w:rsidTr="00C51767">
        <w:tc>
          <w:tcPr>
            <w:tcW w:w="2802" w:type="dxa"/>
          </w:tcPr>
          <w:p w:rsidR="00C51767" w:rsidRPr="00885C78" w:rsidRDefault="00C51767" w:rsidP="001323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Добукварный</w:t>
            </w:r>
            <w:proofErr w:type="spellEnd"/>
            <w:r>
              <w:rPr>
                <w:bCs/>
                <w:sz w:val="28"/>
                <w:szCs w:val="28"/>
              </w:rPr>
              <w:t xml:space="preserve"> период </w:t>
            </w:r>
          </w:p>
        </w:tc>
        <w:tc>
          <w:tcPr>
            <w:tcW w:w="2409" w:type="dxa"/>
          </w:tcPr>
          <w:p w:rsidR="00C51767" w:rsidRPr="00885C78" w:rsidRDefault="00C51767" w:rsidP="001323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175" w:type="dxa"/>
          </w:tcPr>
          <w:p w:rsidR="00C51767" w:rsidRPr="00E92521" w:rsidRDefault="00C51767" w:rsidP="001323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29" w:type="dxa"/>
          </w:tcPr>
          <w:p w:rsidR="00C51767" w:rsidRPr="00E92521" w:rsidRDefault="00C51767" w:rsidP="00C5176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51767" w:rsidRPr="00885C78" w:rsidTr="00C51767">
        <w:tc>
          <w:tcPr>
            <w:tcW w:w="2802" w:type="dxa"/>
          </w:tcPr>
          <w:p w:rsidR="00C51767" w:rsidRDefault="00C51767" w:rsidP="0013235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Букварный период</w:t>
            </w:r>
          </w:p>
        </w:tc>
        <w:tc>
          <w:tcPr>
            <w:tcW w:w="2409" w:type="dxa"/>
          </w:tcPr>
          <w:p w:rsidR="00C51767" w:rsidRDefault="00C51767" w:rsidP="00C51767">
            <w:pPr>
              <w:tabs>
                <w:tab w:val="center" w:pos="138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175" w:type="dxa"/>
          </w:tcPr>
          <w:p w:rsidR="00C51767" w:rsidRPr="00E92521" w:rsidRDefault="00C51767" w:rsidP="001323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929" w:type="dxa"/>
          </w:tcPr>
          <w:p w:rsidR="00C51767" w:rsidRPr="00E92521" w:rsidRDefault="00C51767" w:rsidP="00C5176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51767" w:rsidRPr="00885C78" w:rsidTr="00C51767">
        <w:tc>
          <w:tcPr>
            <w:tcW w:w="2802" w:type="dxa"/>
          </w:tcPr>
          <w:p w:rsidR="00C51767" w:rsidRDefault="00C51767" w:rsidP="0013235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Послебукварный</w:t>
            </w:r>
            <w:proofErr w:type="spellEnd"/>
            <w:r>
              <w:rPr>
                <w:bCs/>
                <w:sz w:val="28"/>
                <w:szCs w:val="28"/>
              </w:rPr>
              <w:t xml:space="preserve"> период</w:t>
            </w:r>
          </w:p>
        </w:tc>
        <w:tc>
          <w:tcPr>
            <w:tcW w:w="2409" w:type="dxa"/>
          </w:tcPr>
          <w:p w:rsidR="00C51767" w:rsidRDefault="00C51767" w:rsidP="001323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75" w:type="dxa"/>
          </w:tcPr>
          <w:p w:rsidR="00C51767" w:rsidRPr="00E92521" w:rsidRDefault="00C51767" w:rsidP="001323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929" w:type="dxa"/>
          </w:tcPr>
          <w:p w:rsidR="00C51767" w:rsidRPr="00E92521" w:rsidRDefault="00C51767" w:rsidP="00C5176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51767" w:rsidRPr="00885C78" w:rsidTr="00C51767">
        <w:tc>
          <w:tcPr>
            <w:tcW w:w="2802" w:type="dxa"/>
          </w:tcPr>
          <w:p w:rsidR="00C51767" w:rsidRDefault="00C51767" w:rsidP="0013235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Резерв</w:t>
            </w:r>
          </w:p>
        </w:tc>
        <w:tc>
          <w:tcPr>
            <w:tcW w:w="2409" w:type="dxa"/>
          </w:tcPr>
          <w:p w:rsidR="00C51767" w:rsidRDefault="00C51767" w:rsidP="001323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75" w:type="dxa"/>
          </w:tcPr>
          <w:p w:rsidR="00C51767" w:rsidRDefault="00C51767" w:rsidP="001323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29" w:type="dxa"/>
          </w:tcPr>
          <w:p w:rsidR="00C51767" w:rsidRDefault="00C51767" w:rsidP="00C5176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51767" w:rsidRPr="00885C78" w:rsidTr="00C51767">
        <w:tc>
          <w:tcPr>
            <w:tcW w:w="2802" w:type="dxa"/>
          </w:tcPr>
          <w:p w:rsidR="00C51767" w:rsidRDefault="00C51767" w:rsidP="0013235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2409" w:type="dxa"/>
          </w:tcPr>
          <w:p w:rsidR="00C51767" w:rsidRDefault="00FC1924" w:rsidP="001323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2175" w:type="dxa"/>
          </w:tcPr>
          <w:p w:rsidR="00C51767" w:rsidRDefault="00FC1924" w:rsidP="001323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929" w:type="dxa"/>
          </w:tcPr>
          <w:p w:rsidR="00C51767" w:rsidRDefault="00C51767" w:rsidP="00C5176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132356" w:rsidRDefault="00132356" w:rsidP="00132356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</w:p>
    <w:p w:rsidR="00AE068A" w:rsidRDefault="00132356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068A" w:rsidRDefault="00AE068A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AE068A" w:rsidRDefault="00AE068A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236443">
      <w:pPr>
        <w:tabs>
          <w:tab w:val="left" w:pos="915"/>
        </w:tabs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236443" w:rsidRDefault="00236443" w:rsidP="00236443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УЧЕБНО-ТЕМАТИЧЕСКИЙ ПЛАН</w:t>
      </w:r>
    </w:p>
    <w:p w:rsidR="00236443" w:rsidRDefault="00236443" w:rsidP="00236443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по литературному чтению</w:t>
      </w:r>
    </w:p>
    <w:p w:rsidR="00236443" w:rsidRPr="00236443" w:rsidRDefault="00236443" w:rsidP="00236443">
      <w:pPr>
        <w:tabs>
          <w:tab w:val="left" w:pos="915"/>
        </w:tabs>
        <w:rPr>
          <w:bCs/>
          <w:sz w:val="28"/>
          <w:szCs w:val="28"/>
        </w:rPr>
      </w:pPr>
    </w:p>
    <w:tbl>
      <w:tblPr>
        <w:tblStyle w:val="af8"/>
        <w:tblW w:w="0" w:type="auto"/>
        <w:tblLook w:val="04A0"/>
      </w:tblPr>
      <w:tblGrid>
        <w:gridCol w:w="887"/>
        <w:gridCol w:w="2949"/>
        <w:gridCol w:w="2124"/>
        <w:gridCol w:w="1713"/>
        <w:gridCol w:w="1897"/>
      </w:tblGrid>
      <w:tr w:rsidR="00C51767" w:rsidTr="00C51767">
        <w:tc>
          <w:tcPr>
            <w:tcW w:w="887" w:type="dxa"/>
          </w:tcPr>
          <w:p w:rsidR="00C51767" w:rsidRDefault="00C51767" w:rsidP="00236443">
            <w:pPr>
              <w:tabs>
                <w:tab w:val="left" w:pos="915"/>
              </w:tabs>
              <w:jc w:val="center"/>
              <w:rPr>
                <w:b/>
                <w:bCs/>
                <w:spacing w:val="-3"/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b/>
                <w:bCs/>
                <w:spacing w:val="-3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bCs/>
                <w:spacing w:val="-3"/>
                <w:sz w:val="28"/>
                <w:szCs w:val="28"/>
              </w:rPr>
              <w:t>/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74" w:type="dxa"/>
          </w:tcPr>
          <w:p w:rsidR="00C51767" w:rsidRDefault="00C51767" w:rsidP="00236443">
            <w:pPr>
              <w:tabs>
                <w:tab w:val="left" w:pos="915"/>
              </w:tabs>
              <w:jc w:val="center"/>
              <w:rPr>
                <w:b/>
                <w:bCs/>
                <w:spacing w:val="-3"/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Название раздела</w:t>
            </w:r>
          </w:p>
        </w:tc>
        <w:tc>
          <w:tcPr>
            <w:tcW w:w="2268" w:type="dxa"/>
          </w:tcPr>
          <w:p w:rsidR="00C51767" w:rsidRDefault="00C51767" w:rsidP="00236443">
            <w:pPr>
              <w:tabs>
                <w:tab w:val="left" w:pos="915"/>
              </w:tabs>
              <w:jc w:val="center"/>
              <w:rPr>
                <w:b/>
                <w:bCs/>
                <w:spacing w:val="-3"/>
                <w:sz w:val="28"/>
                <w:szCs w:val="28"/>
              </w:rPr>
            </w:pPr>
            <w:r w:rsidRPr="00885C78">
              <w:rPr>
                <w:b/>
                <w:sz w:val="28"/>
                <w:szCs w:val="28"/>
              </w:rPr>
              <w:t>Количество часов по программе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Канакиной</w:t>
            </w:r>
            <w:proofErr w:type="spellEnd"/>
            <w:r>
              <w:rPr>
                <w:b/>
                <w:sz w:val="28"/>
                <w:szCs w:val="28"/>
              </w:rPr>
              <w:t xml:space="preserve"> В.П., </w:t>
            </w:r>
            <w:proofErr w:type="spellStart"/>
            <w:r>
              <w:rPr>
                <w:sz w:val="28"/>
                <w:szCs w:val="28"/>
              </w:rPr>
              <w:t>Бойкиной</w:t>
            </w:r>
            <w:proofErr w:type="spellEnd"/>
            <w:r>
              <w:rPr>
                <w:sz w:val="28"/>
                <w:szCs w:val="28"/>
              </w:rPr>
              <w:t xml:space="preserve"> М.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90" w:type="dxa"/>
          </w:tcPr>
          <w:p w:rsidR="00C51767" w:rsidRDefault="00C51767" w:rsidP="00236443">
            <w:pPr>
              <w:tabs>
                <w:tab w:val="left" w:pos="915"/>
              </w:tabs>
              <w:jc w:val="center"/>
              <w:rPr>
                <w:b/>
                <w:bCs/>
                <w:spacing w:val="-3"/>
                <w:sz w:val="28"/>
                <w:szCs w:val="28"/>
              </w:rPr>
            </w:pPr>
            <w:r w:rsidRPr="00885C78">
              <w:rPr>
                <w:b/>
                <w:sz w:val="28"/>
                <w:szCs w:val="28"/>
              </w:rPr>
              <w:t>Количество часов в рабочей программе</w:t>
            </w:r>
          </w:p>
        </w:tc>
        <w:tc>
          <w:tcPr>
            <w:tcW w:w="1351" w:type="dxa"/>
          </w:tcPr>
          <w:p w:rsidR="00C51767" w:rsidRDefault="006365A5" w:rsidP="00236443">
            <w:pPr>
              <w:tabs>
                <w:tab w:val="left" w:pos="915"/>
              </w:tabs>
              <w:jc w:val="center"/>
              <w:rPr>
                <w:b/>
                <w:bCs/>
                <w:spacing w:val="-3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Плановые сроки прохождения</w:t>
            </w:r>
          </w:p>
        </w:tc>
      </w:tr>
      <w:tr w:rsidR="00C51767" w:rsidRPr="00C51767" w:rsidTr="00C51767">
        <w:tc>
          <w:tcPr>
            <w:tcW w:w="887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1</w:t>
            </w:r>
          </w:p>
        </w:tc>
        <w:tc>
          <w:tcPr>
            <w:tcW w:w="3474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z w:val="28"/>
                <w:szCs w:val="28"/>
              </w:rPr>
              <w:t>Вводный</w:t>
            </w:r>
            <w:r w:rsidRPr="00C51767">
              <w:rPr>
                <w:sz w:val="28"/>
                <w:szCs w:val="28"/>
              </w:rPr>
              <w:t xml:space="preserve"> </w:t>
            </w:r>
            <w:r w:rsidRPr="00C51767">
              <w:rPr>
                <w:bCs/>
                <w:sz w:val="28"/>
                <w:szCs w:val="28"/>
              </w:rPr>
              <w:t>урок</w:t>
            </w:r>
          </w:p>
        </w:tc>
        <w:tc>
          <w:tcPr>
            <w:tcW w:w="2268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1</w:t>
            </w:r>
          </w:p>
        </w:tc>
        <w:tc>
          <w:tcPr>
            <w:tcW w:w="1590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1</w:t>
            </w:r>
          </w:p>
        </w:tc>
        <w:tc>
          <w:tcPr>
            <w:tcW w:w="1351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</w:p>
        </w:tc>
      </w:tr>
      <w:tr w:rsidR="00C51767" w:rsidRPr="00C51767" w:rsidTr="00C51767">
        <w:tc>
          <w:tcPr>
            <w:tcW w:w="887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2</w:t>
            </w:r>
          </w:p>
        </w:tc>
        <w:tc>
          <w:tcPr>
            <w:tcW w:w="3474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z w:val="28"/>
                <w:szCs w:val="28"/>
              </w:rPr>
              <w:t>Жили-были</w:t>
            </w:r>
            <w:r w:rsidRPr="00C51767">
              <w:rPr>
                <w:sz w:val="28"/>
                <w:szCs w:val="28"/>
              </w:rPr>
              <w:t xml:space="preserve"> </w:t>
            </w:r>
            <w:r w:rsidRPr="00C51767">
              <w:rPr>
                <w:bCs/>
                <w:sz w:val="28"/>
                <w:szCs w:val="28"/>
              </w:rPr>
              <w:t xml:space="preserve">буквы </w:t>
            </w:r>
          </w:p>
        </w:tc>
        <w:tc>
          <w:tcPr>
            <w:tcW w:w="2268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7</w:t>
            </w:r>
          </w:p>
        </w:tc>
        <w:tc>
          <w:tcPr>
            <w:tcW w:w="1590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7</w:t>
            </w:r>
          </w:p>
        </w:tc>
        <w:tc>
          <w:tcPr>
            <w:tcW w:w="1351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</w:p>
        </w:tc>
      </w:tr>
      <w:tr w:rsidR="00C51767" w:rsidRPr="00C51767" w:rsidTr="00C51767">
        <w:tc>
          <w:tcPr>
            <w:tcW w:w="887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3</w:t>
            </w:r>
          </w:p>
        </w:tc>
        <w:tc>
          <w:tcPr>
            <w:tcW w:w="3474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sz w:val="28"/>
                <w:szCs w:val="28"/>
              </w:rPr>
              <w:t xml:space="preserve">Сказки, загадки, </w:t>
            </w:r>
            <w:r w:rsidRPr="00C51767">
              <w:rPr>
                <w:bCs/>
                <w:sz w:val="28"/>
                <w:szCs w:val="28"/>
              </w:rPr>
              <w:t>небылицы</w:t>
            </w:r>
          </w:p>
        </w:tc>
        <w:tc>
          <w:tcPr>
            <w:tcW w:w="2268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7</w:t>
            </w:r>
          </w:p>
        </w:tc>
        <w:tc>
          <w:tcPr>
            <w:tcW w:w="1590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7</w:t>
            </w:r>
          </w:p>
        </w:tc>
        <w:tc>
          <w:tcPr>
            <w:tcW w:w="1351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</w:p>
        </w:tc>
      </w:tr>
      <w:tr w:rsidR="00C51767" w:rsidRPr="00C51767" w:rsidTr="00C51767">
        <w:tc>
          <w:tcPr>
            <w:tcW w:w="887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4</w:t>
            </w:r>
          </w:p>
        </w:tc>
        <w:tc>
          <w:tcPr>
            <w:tcW w:w="3474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sz w:val="28"/>
                <w:szCs w:val="28"/>
              </w:rPr>
              <w:t>Апрель, апрель. 3</w:t>
            </w:r>
            <w:r w:rsidRPr="00C51767">
              <w:rPr>
                <w:bCs/>
                <w:sz w:val="28"/>
                <w:szCs w:val="28"/>
              </w:rPr>
              <w:t>венит капель!</w:t>
            </w:r>
          </w:p>
        </w:tc>
        <w:tc>
          <w:tcPr>
            <w:tcW w:w="2268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5</w:t>
            </w:r>
          </w:p>
        </w:tc>
        <w:tc>
          <w:tcPr>
            <w:tcW w:w="1590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5</w:t>
            </w:r>
          </w:p>
        </w:tc>
        <w:tc>
          <w:tcPr>
            <w:tcW w:w="1351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</w:p>
        </w:tc>
      </w:tr>
      <w:tr w:rsidR="00C51767" w:rsidRPr="00C51767" w:rsidTr="00C51767">
        <w:tc>
          <w:tcPr>
            <w:tcW w:w="887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5</w:t>
            </w:r>
          </w:p>
        </w:tc>
        <w:tc>
          <w:tcPr>
            <w:tcW w:w="3474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sz w:val="28"/>
                <w:szCs w:val="28"/>
              </w:rPr>
              <w:t xml:space="preserve">И в шутку и </w:t>
            </w:r>
            <w:r w:rsidRPr="00C51767">
              <w:rPr>
                <w:bCs/>
                <w:sz w:val="28"/>
                <w:szCs w:val="28"/>
              </w:rPr>
              <w:t>всерьёз</w:t>
            </w:r>
          </w:p>
        </w:tc>
        <w:tc>
          <w:tcPr>
            <w:tcW w:w="2268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6</w:t>
            </w:r>
          </w:p>
        </w:tc>
        <w:tc>
          <w:tcPr>
            <w:tcW w:w="1590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6</w:t>
            </w:r>
          </w:p>
        </w:tc>
        <w:tc>
          <w:tcPr>
            <w:tcW w:w="1351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</w:p>
        </w:tc>
      </w:tr>
      <w:tr w:rsidR="00C51767" w:rsidRPr="00C51767" w:rsidTr="00C51767">
        <w:tc>
          <w:tcPr>
            <w:tcW w:w="887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6</w:t>
            </w:r>
          </w:p>
        </w:tc>
        <w:tc>
          <w:tcPr>
            <w:tcW w:w="3474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sz w:val="28"/>
                <w:szCs w:val="28"/>
              </w:rPr>
              <w:t>Я и мои д</w:t>
            </w:r>
            <w:r w:rsidRPr="00C51767">
              <w:rPr>
                <w:bCs/>
                <w:sz w:val="28"/>
                <w:szCs w:val="28"/>
              </w:rPr>
              <w:t>рузья</w:t>
            </w:r>
          </w:p>
        </w:tc>
        <w:tc>
          <w:tcPr>
            <w:tcW w:w="2268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5</w:t>
            </w:r>
          </w:p>
        </w:tc>
        <w:tc>
          <w:tcPr>
            <w:tcW w:w="1590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6</w:t>
            </w:r>
          </w:p>
        </w:tc>
        <w:tc>
          <w:tcPr>
            <w:tcW w:w="1351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</w:p>
        </w:tc>
      </w:tr>
      <w:tr w:rsidR="00C51767" w:rsidRPr="00C51767" w:rsidTr="00C51767">
        <w:tc>
          <w:tcPr>
            <w:tcW w:w="887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7</w:t>
            </w:r>
          </w:p>
        </w:tc>
        <w:tc>
          <w:tcPr>
            <w:tcW w:w="3474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sz w:val="28"/>
                <w:szCs w:val="28"/>
              </w:rPr>
              <w:t>О братьях наши</w:t>
            </w:r>
            <w:r w:rsidRPr="00C51767">
              <w:rPr>
                <w:bCs/>
                <w:sz w:val="28"/>
                <w:szCs w:val="28"/>
              </w:rPr>
              <w:t>х меньших</w:t>
            </w:r>
          </w:p>
        </w:tc>
        <w:tc>
          <w:tcPr>
            <w:tcW w:w="2268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5</w:t>
            </w:r>
          </w:p>
        </w:tc>
        <w:tc>
          <w:tcPr>
            <w:tcW w:w="1590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8</w:t>
            </w:r>
          </w:p>
        </w:tc>
        <w:tc>
          <w:tcPr>
            <w:tcW w:w="1351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</w:p>
        </w:tc>
      </w:tr>
      <w:tr w:rsidR="00C51767" w:rsidRPr="00C51767" w:rsidTr="00C51767">
        <w:tc>
          <w:tcPr>
            <w:tcW w:w="887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</w:p>
        </w:tc>
        <w:tc>
          <w:tcPr>
            <w:tcW w:w="3474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 xml:space="preserve">Резерв </w:t>
            </w:r>
          </w:p>
        </w:tc>
        <w:tc>
          <w:tcPr>
            <w:tcW w:w="2268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C51767">
              <w:rPr>
                <w:bCs/>
                <w:spacing w:val="-3"/>
                <w:sz w:val="28"/>
                <w:szCs w:val="28"/>
              </w:rPr>
              <w:t>4</w:t>
            </w:r>
          </w:p>
        </w:tc>
        <w:tc>
          <w:tcPr>
            <w:tcW w:w="1590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</w:p>
        </w:tc>
        <w:tc>
          <w:tcPr>
            <w:tcW w:w="1351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</w:p>
        </w:tc>
      </w:tr>
      <w:tr w:rsidR="00C51767" w:rsidRPr="00C51767" w:rsidTr="00C51767">
        <w:tc>
          <w:tcPr>
            <w:tcW w:w="887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</w:p>
        </w:tc>
        <w:tc>
          <w:tcPr>
            <w:tcW w:w="3474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Всего</w:t>
            </w:r>
          </w:p>
        </w:tc>
        <w:tc>
          <w:tcPr>
            <w:tcW w:w="2268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40</w:t>
            </w:r>
          </w:p>
        </w:tc>
        <w:tc>
          <w:tcPr>
            <w:tcW w:w="1590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40</w:t>
            </w:r>
          </w:p>
        </w:tc>
        <w:tc>
          <w:tcPr>
            <w:tcW w:w="1351" w:type="dxa"/>
          </w:tcPr>
          <w:p w:rsidR="00C51767" w:rsidRPr="00C51767" w:rsidRDefault="00C51767" w:rsidP="00236443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</w:p>
        </w:tc>
      </w:tr>
    </w:tbl>
    <w:p w:rsidR="00236443" w:rsidRPr="00C51767" w:rsidRDefault="00236443" w:rsidP="00236443">
      <w:pPr>
        <w:tabs>
          <w:tab w:val="left" w:pos="915"/>
        </w:tabs>
        <w:jc w:val="center"/>
        <w:rPr>
          <w:bCs/>
          <w:spacing w:val="-3"/>
          <w:sz w:val="28"/>
          <w:szCs w:val="28"/>
        </w:rPr>
      </w:pPr>
    </w:p>
    <w:p w:rsidR="00433A8F" w:rsidRPr="00C51767" w:rsidRDefault="00433A8F" w:rsidP="00132356">
      <w:pPr>
        <w:tabs>
          <w:tab w:val="left" w:pos="915"/>
        </w:tabs>
        <w:jc w:val="center"/>
        <w:rPr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433A8F" w:rsidRDefault="00433A8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A20B6F" w:rsidRDefault="00A20B6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A20B6F" w:rsidRDefault="00A20B6F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AE068A" w:rsidRDefault="00AE068A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132356" w:rsidRDefault="00132356" w:rsidP="00132356">
      <w:pPr>
        <w:jc w:val="both"/>
        <w:rPr>
          <w:sz w:val="28"/>
          <w:szCs w:val="28"/>
        </w:rPr>
      </w:pPr>
    </w:p>
    <w:p w:rsidR="00132356" w:rsidRPr="00FF0895" w:rsidRDefault="00132356" w:rsidP="00132356">
      <w:pPr>
        <w:jc w:val="both"/>
      </w:pPr>
    </w:p>
    <w:p w:rsidR="00132356" w:rsidRPr="00FF0895" w:rsidRDefault="00132356" w:rsidP="00132356">
      <w:pPr>
        <w:jc w:val="both"/>
      </w:pPr>
    </w:p>
    <w:p w:rsidR="00132356" w:rsidRPr="00FF0895" w:rsidRDefault="00132356" w:rsidP="00132356">
      <w:pPr>
        <w:jc w:val="both"/>
      </w:pPr>
    </w:p>
    <w:p w:rsidR="00132356" w:rsidRPr="00FF0895" w:rsidRDefault="00132356" w:rsidP="00132356">
      <w:pPr>
        <w:jc w:val="both"/>
      </w:pPr>
    </w:p>
    <w:p w:rsidR="00132356" w:rsidRPr="00FF0895" w:rsidRDefault="00132356" w:rsidP="00132356">
      <w:pPr>
        <w:jc w:val="both"/>
      </w:pPr>
    </w:p>
    <w:p w:rsidR="00132356" w:rsidRPr="00FF0895" w:rsidRDefault="00132356" w:rsidP="00132356">
      <w:pPr>
        <w:jc w:val="both"/>
      </w:pPr>
    </w:p>
    <w:p w:rsidR="00132356" w:rsidRPr="00FF0895" w:rsidRDefault="00132356" w:rsidP="00132356">
      <w:pPr>
        <w:jc w:val="both"/>
      </w:pPr>
    </w:p>
    <w:p w:rsidR="00132356" w:rsidRDefault="00132356" w:rsidP="00132356">
      <w:pPr>
        <w:jc w:val="both"/>
        <w:sectPr w:rsidR="00132356" w:rsidSect="0053783A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32356" w:rsidRPr="00FC1924" w:rsidRDefault="00887B8E" w:rsidP="00887B8E">
      <w:pPr>
        <w:tabs>
          <w:tab w:val="left" w:pos="990"/>
          <w:tab w:val="center" w:pos="6835"/>
        </w:tabs>
        <w:jc w:val="center"/>
        <w:rPr>
          <w:b/>
        </w:rPr>
      </w:pPr>
      <w:r w:rsidRPr="00FC1924">
        <w:rPr>
          <w:b/>
          <w:bCs/>
          <w:spacing w:val="-3"/>
        </w:rPr>
        <w:lastRenderedPageBreak/>
        <w:t>КАЛЕНДАРНО-ТЕМАТИЧЕСКОЕ ПЛАНИРОВАНИЕ</w:t>
      </w:r>
    </w:p>
    <w:tbl>
      <w:tblPr>
        <w:tblW w:w="15231" w:type="dxa"/>
        <w:tblInd w:w="144" w:type="dxa"/>
        <w:tblLayout w:type="fixed"/>
        <w:tblLook w:val="0000"/>
      </w:tblPr>
      <w:tblGrid>
        <w:gridCol w:w="1035"/>
        <w:gridCol w:w="3240"/>
        <w:gridCol w:w="900"/>
        <w:gridCol w:w="5505"/>
        <w:gridCol w:w="15"/>
        <w:gridCol w:w="1119"/>
        <w:gridCol w:w="15"/>
        <w:gridCol w:w="6"/>
        <w:gridCol w:w="1113"/>
        <w:gridCol w:w="15"/>
        <w:gridCol w:w="1134"/>
        <w:gridCol w:w="1134"/>
      </w:tblGrid>
      <w:tr w:rsidR="00FC1924" w:rsidRPr="002A53C6" w:rsidTr="003B5DFD">
        <w:trPr>
          <w:trHeight w:val="345"/>
        </w:trPr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C1924" w:rsidRPr="002A53C6" w:rsidRDefault="00FC1924" w:rsidP="00132356">
            <w:pPr>
              <w:autoSpaceDE w:val="0"/>
              <w:rPr>
                <w:b/>
              </w:rPr>
            </w:pPr>
            <w:r w:rsidRPr="002A53C6">
              <w:rPr>
                <w:b/>
              </w:rPr>
              <w:t xml:space="preserve">№ </w:t>
            </w:r>
          </w:p>
          <w:p w:rsidR="00FC1924" w:rsidRPr="002A53C6" w:rsidRDefault="00FC1924" w:rsidP="00132356">
            <w:pPr>
              <w:shd w:val="clear" w:color="auto" w:fill="FFFFFF"/>
              <w:rPr>
                <w:b/>
                <w:bCs/>
              </w:rPr>
            </w:pPr>
            <w:proofErr w:type="spellStart"/>
            <w:proofErr w:type="gramStart"/>
            <w:r w:rsidRPr="002A53C6">
              <w:rPr>
                <w:b/>
              </w:rPr>
              <w:t>п</w:t>
            </w:r>
            <w:proofErr w:type="spellEnd"/>
            <w:proofErr w:type="gramEnd"/>
            <w:r w:rsidRPr="002A53C6">
              <w:rPr>
                <w:b/>
              </w:rPr>
              <w:t>/</w:t>
            </w:r>
            <w:proofErr w:type="spellStart"/>
            <w:r w:rsidRPr="002A53C6">
              <w:rPr>
                <w:b/>
              </w:rPr>
              <w:t>п</w:t>
            </w:r>
            <w:proofErr w:type="spellEnd"/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C1924" w:rsidRPr="002A53C6" w:rsidRDefault="00FC1924" w:rsidP="00132356">
            <w:pPr>
              <w:shd w:val="clear" w:color="auto" w:fill="FFFFFF"/>
              <w:jc w:val="center"/>
              <w:rPr>
                <w:b/>
                <w:bCs/>
              </w:rPr>
            </w:pPr>
            <w:r w:rsidRPr="002A53C6">
              <w:rPr>
                <w:b/>
                <w:bCs/>
              </w:rPr>
              <w:t>Наименование раздела и тем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C1924" w:rsidRPr="002A53C6" w:rsidRDefault="00FC1924" w:rsidP="00132356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Часы учебного времени</w:t>
            </w:r>
          </w:p>
        </w:tc>
        <w:tc>
          <w:tcPr>
            <w:tcW w:w="55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1924" w:rsidRPr="002A53C6" w:rsidRDefault="00FC1924" w:rsidP="00132356">
            <w:pPr>
              <w:shd w:val="clear" w:color="auto" w:fill="FFFFFF"/>
              <w:jc w:val="center"/>
              <w:rPr>
                <w:b/>
              </w:rPr>
            </w:pPr>
            <w:r w:rsidRPr="002A53C6">
              <w:rPr>
                <w:b/>
                <w:bCs/>
              </w:rPr>
              <w:t>Характеристика деятельности учащихся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1924" w:rsidRPr="002A53C6" w:rsidRDefault="00FC1924" w:rsidP="0013235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1924" w:rsidRPr="002A53C6" w:rsidRDefault="00FC1924" w:rsidP="0013235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ЭОР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1924" w:rsidRDefault="00FC1924" w:rsidP="0013235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FC1924" w:rsidRPr="002A53C6" w:rsidTr="00FC1924">
        <w:trPr>
          <w:trHeight w:val="1035"/>
        </w:trPr>
        <w:tc>
          <w:tcPr>
            <w:tcW w:w="103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C1924" w:rsidRPr="002A53C6" w:rsidRDefault="00FC1924" w:rsidP="00132356">
            <w:pPr>
              <w:autoSpaceDE w:val="0"/>
              <w:rPr>
                <w:b/>
              </w:rPr>
            </w:pPr>
          </w:p>
        </w:tc>
        <w:tc>
          <w:tcPr>
            <w:tcW w:w="32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C1924" w:rsidRPr="002A53C6" w:rsidRDefault="00FC1924" w:rsidP="00132356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C1924" w:rsidRDefault="00FC1924" w:rsidP="00132356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55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924" w:rsidRPr="002A53C6" w:rsidRDefault="00FC1924" w:rsidP="00132356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1924" w:rsidRDefault="00FC1924" w:rsidP="00132356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План.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924" w:rsidRDefault="00FC1924" w:rsidP="00132356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 xml:space="preserve">Факт.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924" w:rsidRDefault="00FC1924" w:rsidP="00132356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924" w:rsidRDefault="00FC1924" w:rsidP="00132356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FC1924" w:rsidRPr="002A53C6" w:rsidTr="00004087">
        <w:trPr>
          <w:trHeight w:val="441"/>
        </w:trPr>
        <w:tc>
          <w:tcPr>
            <w:tcW w:w="103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C1924" w:rsidRPr="002A53C6" w:rsidRDefault="00FC1924" w:rsidP="00132356">
            <w:pPr>
              <w:autoSpaceDE w:val="0"/>
              <w:rPr>
                <w:b/>
              </w:rPr>
            </w:pPr>
          </w:p>
        </w:tc>
        <w:tc>
          <w:tcPr>
            <w:tcW w:w="4140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C1924" w:rsidRDefault="00FC1924" w:rsidP="00132356">
            <w:pPr>
              <w:shd w:val="clear" w:color="auto" w:fill="FFFFFF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Добукварный</w:t>
            </w:r>
            <w:proofErr w:type="spellEnd"/>
            <w:r>
              <w:rPr>
                <w:b/>
                <w:bCs/>
              </w:rPr>
              <w:t xml:space="preserve"> период</w:t>
            </w:r>
            <w:r w:rsidR="008170E4">
              <w:rPr>
                <w:b/>
                <w:bCs/>
              </w:rPr>
              <w:t xml:space="preserve"> 20 часов</w:t>
            </w:r>
          </w:p>
        </w:tc>
        <w:tc>
          <w:tcPr>
            <w:tcW w:w="5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924" w:rsidRPr="002A53C6" w:rsidRDefault="00FC1924" w:rsidP="00132356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1924" w:rsidRDefault="00FC1924" w:rsidP="00132356">
            <w:pPr>
              <w:shd w:val="clear" w:color="auto" w:fill="FFFFFF"/>
              <w:rPr>
                <w:b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924" w:rsidRDefault="00FC1924" w:rsidP="00132356">
            <w:pPr>
              <w:shd w:val="clear" w:color="auto" w:fill="FFFFFF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924" w:rsidRDefault="00FC1924" w:rsidP="00132356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924" w:rsidRDefault="00FC1924" w:rsidP="00132356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>
              <w:t xml:space="preserve">1      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«Азбука» – первая учебная книга.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Default="005A7C08" w:rsidP="00132356">
            <w:pPr>
              <w:shd w:val="clear" w:color="auto" w:fill="FFFFFF"/>
            </w:pPr>
            <w:r>
              <w:t>01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Устная и письменная речь.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Практически различать речь устную (говорение, слушание) и речь письменную (письмо, чтение).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02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Предложение и слово.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Рассказывать сказку с опорой на иллюстрации. Разыгрывать сценки из сказки.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D45AA0" w:rsidRDefault="005A7C08" w:rsidP="006B36DA">
            <w:pPr>
              <w:shd w:val="clear" w:color="auto" w:fill="FFFFFF"/>
            </w:pPr>
            <w:r>
              <w:t>04</w:t>
            </w:r>
            <w:r w:rsidR="00993ED9" w:rsidRPr="00D45AA0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Слово и слог.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Воспринимать слово как объект изучения, материал для анализа. Произносить слова по слогам.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Делить слова на слоги, определять количество слогов в словах. </w:t>
            </w:r>
            <w:r w:rsidRPr="00887B8E">
              <w:rPr>
                <w:iCs/>
              </w:rPr>
              <w:t xml:space="preserve">Контролировать свои действия при делении слов на слоги. </w:t>
            </w:r>
            <w:r w:rsidRPr="00887B8E">
              <w:t xml:space="preserve">Моделировать слова при помощи схем.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05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rPr>
          <w:trHeight w:val="526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Слово и предложение.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Отвечать на вопросы к иллюстрации. Составлять предложения на заданную тему.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Группировать слова по общему признаку (домашние и дикие животные). Строить высказывания о своих домашних питомцах, об уходе за ними, о своём отношении к животным.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08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Слог. Ударение.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Выделять ударный слог при произнесении слова (большей силой голоса, протяжным </w:t>
            </w:r>
            <w:r w:rsidRPr="00887B8E">
              <w:lastRenderedPageBreak/>
              <w:t>произношением). Определять на слух ударный слог в словах.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lastRenderedPageBreak/>
              <w:t>9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Ударение. Развитие речи.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Называть способы выделения ударного слога в слове (в том числе: «позвать» слово, «спросить» слово).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Обозначать ударный слог на схеме слова условным знаком.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11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Звуки в окружающем мире и в речи</w:t>
            </w:r>
            <w:proofErr w:type="gramStart"/>
            <w:r w:rsidRPr="002A53C6">
              <w:t>..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rPr>
                <w:iCs/>
              </w:rPr>
              <w:t>Классифицировать слова по количеству слогов и месту ударения.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Составлять рассказы по иллюстрации и на основе жизненных впечатлений. 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Строить высказывания о своей семье.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12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Гласные и согласные звуки.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Наблюдать, какие неречевые звуки нас окружают.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Слушать, различать и воспроизводить некоторые неречевые звуки. Приводить примеры неречевых звуков.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Практически различать речевые и неречевые звуки.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15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Образование слогов.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Наблюдать за артикуляцией гласных и согласных звуков, выявлять различия. Называть особенности гласных и согласных звуков. Различать графические обозначения гласных и согласных звуков, использовать их при моделировании слов.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Наблюдать, как гласный образует слог.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16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Слог – слияние.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Различать гласные и согласные звуки, называть основные отличительные признаки.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Воспринимать слово как объект изучения, материал для анализа. </w:t>
            </w:r>
            <w:r w:rsidRPr="00887B8E">
              <w:rPr>
                <w:iCs/>
              </w:rPr>
              <w:t xml:space="preserve">Наблюдать, как образуется слог-слияние в процессе </w:t>
            </w:r>
            <w:proofErr w:type="spellStart"/>
            <w:r w:rsidRPr="00887B8E">
              <w:rPr>
                <w:iCs/>
              </w:rPr>
              <w:t>слого-звукового</w:t>
            </w:r>
            <w:proofErr w:type="spellEnd"/>
            <w:r w:rsidRPr="00887B8E">
              <w:rPr>
                <w:iCs/>
              </w:rPr>
              <w:t xml:space="preserve"> анализа.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18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Слияние согласного звука с гласным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Различать гласные и согласные звуки, называть основные отличительные признаки.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Воспринимать слово как объект изучения, материал для анализа. </w:t>
            </w:r>
            <w:r w:rsidRPr="00887B8E">
              <w:rPr>
                <w:iCs/>
              </w:rPr>
              <w:t xml:space="preserve">Наблюдать, как образуется </w:t>
            </w:r>
            <w:r w:rsidRPr="00887B8E">
              <w:rPr>
                <w:iCs/>
              </w:rPr>
              <w:lastRenderedPageBreak/>
              <w:t xml:space="preserve">слог-слияние в процессе </w:t>
            </w:r>
            <w:proofErr w:type="spellStart"/>
            <w:r w:rsidRPr="00887B8E">
              <w:rPr>
                <w:iCs/>
              </w:rPr>
              <w:t>слого-звукового</w:t>
            </w:r>
            <w:proofErr w:type="spellEnd"/>
            <w:r w:rsidRPr="00887B8E">
              <w:rPr>
                <w:iCs/>
              </w:rPr>
              <w:t xml:space="preserve"> анализа.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lastRenderedPageBreak/>
              <w:t>19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13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Звук а. Буквы</w:t>
            </w:r>
            <w:proofErr w:type="gramStart"/>
            <w:r w:rsidRPr="002A53C6">
              <w:t xml:space="preserve"> А</w:t>
            </w:r>
            <w:proofErr w:type="gramEnd"/>
            <w:r w:rsidRPr="002A53C6">
              <w:t>, 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Отвечать на вопросы по сюжетной картинке.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Производить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 слова с изучаемым звуком (</w:t>
            </w:r>
            <w:r w:rsidRPr="00887B8E">
              <w:rPr>
                <w:i/>
              </w:rPr>
              <w:t>астры</w:t>
            </w:r>
            <w:r w:rsidRPr="00887B8E">
              <w:t xml:space="preserve">). 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 [а] в процессе </w:t>
            </w:r>
            <w:proofErr w:type="spellStart"/>
            <w:r w:rsidRPr="00887B8E">
              <w:t>слого-звукового</w:t>
            </w:r>
            <w:proofErr w:type="spellEnd"/>
            <w:r w:rsidRPr="00887B8E">
              <w:t xml:space="preserve"> анализа с опорой на предметный рисунок и схему-модель слова. Наблюдать над особенностями произнесения звука [а]. </w:t>
            </w:r>
          </w:p>
          <w:p w:rsidR="00993ED9" w:rsidRPr="00887B8E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22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а. Буквы </w:t>
            </w:r>
            <w:proofErr w:type="spellStart"/>
            <w:r w:rsidRPr="002A53C6">
              <w:t>Аа</w:t>
            </w:r>
            <w:proofErr w:type="spellEnd"/>
            <w:r w:rsidRPr="002A53C6">
              <w:t>. Закрепление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Характеризовать выделенный звук с опорой на таблицу. Доказывать, что звук [а] гласный.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Слышать звук [а] в произносимых словах, определять место нового звука в слове.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Приводить примеры слов со звуком [а] в начале, середине, конце слова.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23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Звук о. Буквы</w:t>
            </w:r>
            <w:proofErr w:type="gramStart"/>
            <w:r w:rsidRPr="002A53C6">
              <w:t xml:space="preserve"> О</w:t>
            </w:r>
            <w:proofErr w:type="gramEnd"/>
            <w:r w:rsidRPr="002A53C6">
              <w:t>, о.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Производить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 слова с изучаемым звуком (</w:t>
            </w:r>
            <w:r w:rsidRPr="00887B8E">
              <w:rPr>
                <w:i/>
              </w:rPr>
              <w:t>окуни</w:t>
            </w:r>
            <w:r w:rsidRPr="00887B8E">
              <w:t xml:space="preserve">). 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 [о] в процессе </w:t>
            </w:r>
            <w:proofErr w:type="spellStart"/>
            <w:r w:rsidRPr="00887B8E">
              <w:t>слого-звукового</w:t>
            </w:r>
            <w:proofErr w:type="spellEnd"/>
            <w:r w:rsidRPr="00887B8E">
              <w:t xml:space="preserve"> анализа с опорой на предметный рисунок и схему-модель слова. Наблюдать над особенностями произнесения звука [о].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25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Звук о. Буквы</w:t>
            </w:r>
            <w:proofErr w:type="gramStart"/>
            <w:r w:rsidRPr="002A53C6">
              <w:t xml:space="preserve"> О</w:t>
            </w:r>
            <w:proofErr w:type="gramEnd"/>
            <w:r w:rsidRPr="002A53C6">
              <w:t>, о.</w:t>
            </w:r>
            <w:r>
              <w:t xml:space="preserve">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Характеризовать выделенный звук с опорой на таблицу. Доказывать, что звук [о] гласный.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Распознавать на слух звук [о] в словах, определять место нового звука в слове.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Приводить примеры слов со звуком [о] в начале, середине, конце слова.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26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Звук и. Буквы</w:t>
            </w:r>
            <w:proofErr w:type="gramStart"/>
            <w:r w:rsidRPr="002A53C6">
              <w:t xml:space="preserve"> И</w:t>
            </w:r>
            <w:proofErr w:type="gramEnd"/>
            <w:r w:rsidRPr="002A53C6">
              <w:t>, 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Производить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 слова с изучаемым звуком (</w:t>
            </w:r>
            <w:r w:rsidRPr="00887B8E">
              <w:rPr>
                <w:i/>
              </w:rPr>
              <w:t>иголка</w:t>
            </w:r>
            <w:r w:rsidRPr="00887B8E">
              <w:t xml:space="preserve">). 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 [и] в процессе </w:t>
            </w:r>
            <w:proofErr w:type="spellStart"/>
            <w:r w:rsidRPr="00887B8E">
              <w:t>слого-звукового</w:t>
            </w:r>
            <w:proofErr w:type="spellEnd"/>
            <w:r w:rsidRPr="00887B8E">
              <w:t xml:space="preserve"> </w:t>
            </w:r>
            <w:r w:rsidRPr="00887B8E">
              <w:lastRenderedPageBreak/>
              <w:t>анализа с опорой на предметный рисунок и схему-модель слова. Наблюдать над особенностями произнесения звука [и].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Характеризовать выделенный звук с опорой на таблицу. Доказывать, что звук [и] гласный.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lastRenderedPageBreak/>
              <w:t>29</w:t>
            </w:r>
            <w:r w:rsidR="00993ED9">
              <w:t>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18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</w:t>
            </w:r>
            <w:proofErr w:type="spellStart"/>
            <w:r w:rsidRPr="002A53C6">
              <w:t>ы</w:t>
            </w:r>
            <w:proofErr w:type="spellEnd"/>
            <w:r w:rsidRPr="002A53C6">
              <w:t xml:space="preserve">, буква </w:t>
            </w:r>
            <w:proofErr w:type="spellStart"/>
            <w:r w:rsidRPr="002A53C6">
              <w:t>ы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Наблюдать за изменением формы слова (</w:t>
            </w:r>
            <w:r w:rsidRPr="00887B8E">
              <w:rPr>
                <w:i/>
              </w:rPr>
              <w:t>шар — шары</w:t>
            </w:r>
            <w:r w:rsidRPr="00887B8E">
              <w:t>)</w:t>
            </w:r>
            <w:r w:rsidRPr="00887B8E">
              <w:rPr>
                <w:i/>
              </w:rPr>
              <w:t xml:space="preserve">. </w:t>
            </w:r>
            <w:r w:rsidRPr="00887B8E">
              <w:t>Устанавливать сходство и различие слов.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Производить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 слова с изучаемым звуком (</w:t>
            </w:r>
            <w:r w:rsidRPr="00887B8E">
              <w:rPr>
                <w:i/>
              </w:rPr>
              <w:t>шары</w:t>
            </w:r>
            <w:r w:rsidRPr="00887B8E">
              <w:t xml:space="preserve">). </w:t>
            </w:r>
          </w:p>
          <w:p w:rsidR="00993ED9" w:rsidRPr="00887B8E" w:rsidRDefault="00993ED9" w:rsidP="00132356">
            <w:pPr>
              <w:jc w:val="both"/>
            </w:pPr>
            <w:r w:rsidRPr="00887B8E">
              <w:t>Выделять звук [</w:t>
            </w:r>
            <w:proofErr w:type="spellStart"/>
            <w:r w:rsidRPr="00887B8E">
              <w:t>ы</w:t>
            </w:r>
            <w:proofErr w:type="spellEnd"/>
            <w:r w:rsidRPr="00887B8E">
              <w:t xml:space="preserve">] в процессе </w:t>
            </w:r>
            <w:proofErr w:type="spellStart"/>
            <w:r w:rsidRPr="00887B8E">
              <w:t>слого-звукового</w:t>
            </w:r>
            <w:proofErr w:type="spellEnd"/>
            <w:r w:rsidRPr="00887B8E">
              <w:t xml:space="preserve"> анализа с опорой на предметный рисунок и схему-модель слова. Наблюдать над особенностями произнесения звука [</w:t>
            </w:r>
            <w:proofErr w:type="spellStart"/>
            <w:r w:rsidRPr="00887B8E">
              <w:t>ы</w:t>
            </w:r>
            <w:proofErr w:type="spellEnd"/>
            <w:r w:rsidRPr="00887B8E">
              <w:t>].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30.09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у. Буква </w:t>
            </w:r>
            <w:proofErr w:type="spellStart"/>
            <w:r w:rsidRPr="002A53C6">
              <w:t>У</w:t>
            </w:r>
            <w:proofErr w:type="gramStart"/>
            <w:r w:rsidRPr="002A53C6">
              <w:t>,у</w:t>
            </w:r>
            <w:proofErr w:type="spellEnd"/>
            <w:proofErr w:type="gram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Производить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 слова с изучаемым звуком (</w:t>
            </w:r>
            <w:r w:rsidRPr="00887B8E">
              <w:rPr>
                <w:i/>
              </w:rPr>
              <w:t>утка</w:t>
            </w:r>
            <w:r w:rsidRPr="00887B8E">
              <w:t xml:space="preserve">). 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Выделять звук [у] в процессе </w:t>
            </w:r>
            <w:proofErr w:type="spellStart"/>
            <w:r w:rsidRPr="00887B8E">
              <w:t>слого-звукового</w:t>
            </w:r>
            <w:proofErr w:type="spellEnd"/>
            <w:r w:rsidRPr="00887B8E">
              <w:t xml:space="preserve"> анализа с опорой на предметный рисунок и схему-модель слова. Наблюдать над особенностями произнесения звука [у].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02</w:t>
            </w:r>
            <w:r w:rsidR="00993ED9">
              <w:t>.10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20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у. Буква </w:t>
            </w:r>
            <w:proofErr w:type="spellStart"/>
            <w:r w:rsidRPr="002A53C6">
              <w:t>У</w:t>
            </w:r>
            <w:proofErr w:type="gramStart"/>
            <w:r w:rsidRPr="002A53C6">
              <w:t>,у</w:t>
            </w:r>
            <w:proofErr w:type="spellEnd"/>
            <w:proofErr w:type="gramEnd"/>
            <w:r w:rsidRPr="002A53C6">
              <w:t>.</w:t>
            </w:r>
            <w:r>
              <w:t xml:space="preserve">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Характеризовать выделенный звук с опорой на таблицу. Доказывать, что звук [у] гласный.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Слышать звук [у] в произносимых словах, определять место нового звука в слове.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EB091E" w:rsidRDefault="005A7C08" w:rsidP="00132356">
            <w:pPr>
              <w:shd w:val="clear" w:color="auto" w:fill="FFFFFF"/>
            </w:pPr>
            <w:r>
              <w:t>03</w:t>
            </w:r>
            <w:r w:rsidR="00993ED9" w:rsidRPr="00EB091E">
              <w:t>.10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  <w:rPr>
                <w:b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  <w:rPr>
                <w:b/>
              </w:rPr>
            </w:pPr>
          </w:p>
        </w:tc>
      </w:tr>
      <w:tr w:rsidR="008170E4" w:rsidRPr="002A53C6" w:rsidTr="00A8770E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0E4" w:rsidRPr="002A53C6" w:rsidRDefault="008170E4" w:rsidP="00132356">
            <w:pPr>
              <w:shd w:val="clear" w:color="auto" w:fill="FFFFFF"/>
            </w:pP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0E4" w:rsidRPr="002A53C6" w:rsidRDefault="008170E4" w:rsidP="00132356">
            <w:pPr>
              <w:shd w:val="clear" w:color="auto" w:fill="FFFFFF"/>
            </w:pPr>
            <w:r w:rsidRPr="008170E4">
              <w:rPr>
                <w:b/>
              </w:rPr>
              <w:t>Букварный период 56 часов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70E4" w:rsidRPr="00887B8E" w:rsidRDefault="008170E4" w:rsidP="00132356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70E4" w:rsidRDefault="008170E4" w:rsidP="00132356">
            <w:pPr>
              <w:shd w:val="clear" w:color="auto" w:fill="FFFFFF"/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70E4" w:rsidRPr="002A53C6" w:rsidRDefault="008170E4" w:rsidP="00132356">
            <w:pPr>
              <w:shd w:val="clear" w:color="auto" w:fill="FFFFFF"/>
              <w:rPr>
                <w:b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70E4" w:rsidRPr="002A53C6" w:rsidRDefault="008170E4" w:rsidP="00132356">
            <w:pPr>
              <w:shd w:val="clear" w:color="auto" w:fill="FFFFFF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70E4" w:rsidRPr="002A53C6" w:rsidRDefault="008170E4" w:rsidP="00132356">
            <w:pPr>
              <w:shd w:val="clear" w:color="auto" w:fill="FFFFFF"/>
              <w:rPr>
                <w:b/>
              </w:rPr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21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н</w:t>
            </w:r>
            <w:proofErr w:type="spellEnd"/>
            <w:r w:rsidRPr="002A53C6">
              <w:t xml:space="preserve">, </w:t>
            </w:r>
            <w:proofErr w:type="spellStart"/>
            <w:r w:rsidRPr="002A53C6">
              <w:t>н</w:t>
            </w:r>
            <w:proofErr w:type="spellEnd"/>
            <w:r w:rsidRPr="002A53C6">
              <w:t>*. Буквы Н, н.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Производить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 слов с изучаемыми звуками (</w:t>
            </w:r>
            <w:r w:rsidRPr="00887B8E">
              <w:rPr>
                <w:i/>
              </w:rPr>
              <w:t>барабан, конь</w:t>
            </w:r>
            <w:r w:rsidRPr="00887B8E">
              <w:t xml:space="preserve">). </w:t>
            </w:r>
          </w:p>
          <w:p w:rsidR="00993ED9" w:rsidRPr="00887B8E" w:rsidRDefault="00993ED9" w:rsidP="00132356">
            <w:pPr>
              <w:shd w:val="clear" w:color="auto" w:fill="FFFFFF"/>
            </w:pPr>
            <w:proofErr w:type="gramStart"/>
            <w:r w:rsidRPr="00887B8E">
              <w:t xml:space="preserve">Выделять звуки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н</w:t>
            </w:r>
            <w:proofErr w:type="spellEnd"/>
            <w:r w:rsidRPr="00887B8E">
              <w:rPr>
                <w:rFonts w:ascii="AIGDT" w:hAnsi="AIGDT"/>
              </w:rPr>
              <w:t></w:t>
            </w:r>
            <w:r w:rsidRPr="00887B8E">
              <w:t xml:space="preserve">,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н</w:t>
            </w:r>
            <w:proofErr w:type="spell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в процессе </w:t>
            </w:r>
            <w:proofErr w:type="spellStart"/>
            <w:r w:rsidRPr="00887B8E">
              <w:t>слого-звукового</w:t>
            </w:r>
            <w:proofErr w:type="spellEnd"/>
            <w:r w:rsidRPr="00887B8E">
              <w:t xml:space="preserve"> анализа, наблюдать над особенностями произнесения новых звуков.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06</w:t>
            </w:r>
            <w:r w:rsidR="00993ED9">
              <w:t>.10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22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Закрепление. Звуки </w:t>
            </w:r>
            <w:proofErr w:type="spellStart"/>
            <w:r w:rsidRPr="002A53C6">
              <w:t>н</w:t>
            </w:r>
            <w:proofErr w:type="gramStart"/>
            <w:r w:rsidRPr="002A53C6">
              <w:t>,н</w:t>
            </w:r>
            <w:proofErr w:type="spellEnd"/>
            <w:proofErr w:type="gramEnd"/>
            <w:r w:rsidRPr="002A53C6">
              <w:t>*. Букв Н, н.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Обозначать твёрдость и мягкость согласных на схемах-моделях. Сопоставлять слова, различающиеся одним звуком.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Приводить примеры слов с новыми звуками.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07</w:t>
            </w:r>
            <w:r w:rsidR="00993ED9">
              <w:t>.10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23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Звуки с, с*. Буквы</w:t>
            </w:r>
            <w:proofErr w:type="gramStart"/>
            <w:r w:rsidRPr="002A53C6">
              <w:t xml:space="preserve"> С</w:t>
            </w:r>
            <w:proofErr w:type="gramEnd"/>
            <w:r w:rsidRPr="002A53C6">
              <w:t>, с.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Производить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 слов с изучаемыми звуками (</w:t>
            </w:r>
            <w:r w:rsidRPr="00887B8E">
              <w:rPr>
                <w:i/>
              </w:rPr>
              <w:t>лес, лось</w:t>
            </w:r>
            <w:r w:rsidRPr="00887B8E">
              <w:t>).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звуки </w:t>
            </w:r>
            <w:r w:rsidRPr="00887B8E">
              <w:rPr>
                <w:rFonts w:ascii="AIGDT" w:hAnsi="AIGDT"/>
              </w:rPr>
              <w:t></w:t>
            </w:r>
            <w:proofErr w:type="gramStart"/>
            <w:r w:rsidRPr="00887B8E">
              <w:t>с</w:t>
            </w:r>
            <w:proofErr w:type="gramEnd"/>
            <w:r w:rsidRPr="00887B8E">
              <w:rPr>
                <w:rFonts w:ascii="AIGDT" w:hAnsi="AIGDT"/>
              </w:rPr>
              <w:t></w:t>
            </w:r>
            <w:r w:rsidRPr="00887B8E">
              <w:t xml:space="preserve">, </w:t>
            </w:r>
            <w:r w:rsidRPr="00887B8E">
              <w:rPr>
                <w:rFonts w:ascii="AIGDT" w:hAnsi="AIGDT"/>
              </w:rPr>
              <w:t></w:t>
            </w:r>
            <w:proofErr w:type="gramStart"/>
            <w:r w:rsidRPr="00887B8E">
              <w:t>с</w:t>
            </w:r>
            <w:proofErr w:type="gram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в процессе </w:t>
            </w:r>
            <w:proofErr w:type="spellStart"/>
            <w:r w:rsidRPr="00887B8E">
              <w:t>слого-звукового</w:t>
            </w:r>
            <w:proofErr w:type="spellEnd"/>
            <w:r w:rsidRPr="00887B8E">
              <w:t xml:space="preserve"> анализа, наблюдать над особенностями их произнесения.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Характеризовать выделенные звуки с опорой на таблицу, доказывать, что они согласные, сравнивать их. Слышать и различать новые звуки в словах.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9</w:t>
            </w:r>
            <w:r w:rsidR="00993ED9">
              <w:t>.10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24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Закрепление. Звуки с, с*. Буквы</w:t>
            </w:r>
            <w:proofErr w:type="gramStart"/>
            <w:r w:rsidRPr="002A53C6">
              <w:t xml:space="preserve"> С</w:t>
            </w:r>
            <w:proofErr w:type="gramEnd"/>
            <w:r w:rsidRPr="002A53C6">
              <w:t xml:space="preserve"> </w:t>
            </w:r>
            <w:proofErr w:type="spellStart"/>
            <w:r w:rsidRPr="002A53C6">
              <w:t>с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Выкладывать из букв разрезной азбуки слоги и слова с новыми буквами.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Приводить примеры слов с новыми звуками.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Читать слоги-слияния и слова с новой буквой по ориентирам (дополнительным пометам).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10</w:t>
            </w:r>
            <w:r w:rsidR="00993ED9">
              <w:t>.10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25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Звуки к, к*. Буквы</w:t>
            </w:r>
            <w:proofErr w:type="gramStart"/>
            <w:r w:rsidRPr="002A53C6">
              <w:t xml:space="preserve"> К</w:t>
            </w:r>
            <w:proofErr w:type="gramEnd"/>
            <w:r w:rsidRPr="002A53C6">
              <w:t xml:space="preserve"> </w:t>
            </w:r>
            <w:proofErr w:type="spellStart"/>
            <w:r w:rsidRPr="002A53C6">
              <w:t>к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Выделять новые звуки в процессе </w:t>
            </w:r>
            <w:proofErr w:type="spellStart"/>
            <w:r w:rsidRPr="00887B8E">
              <w:t>слого-звукового</w:t>
            </w:r>
            <w:proofErr w:type="spellEnd"/>
            <w:r w:rsidRPr="00887B8E">
              <w:t xml:space="preserve"> анализа. 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Характеризовать выделенные звуки, сравнивать их по твёрдости-мягкости. Слышать и различать новые звуки в словах.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13</w:t>
            </w:r>
            <w:r w:rsidR="00993ED9">
              <w:t>.10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26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Закрепление. Звуки </w:t>
            </w:r>
            <w:proofErr w:type="spellStart"/>
            <w:r w:rsidRPr="002A53C6">
              <w:t>к</w:t>
            </w:r>
            <w:proofErr w:type="gramStart"/>
            <w:r w:rsidRPr="002A53C6">
              <w:t>,к</w:t>
            </w:r>
            <w:proofErr w:type="spellEnd"/>
            <w:proofErr w:type="gramEnd"/>
            <w:r w:rsidRPr="002A53C6">
              <w:t xml:space="preserve">*. Буквы </w:t>
            </w:r>
            <w:proofErr w:type="spellStart"/>
            <w:r w:rsidRPr="002A53C6">
              <w:t>Кк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shd w:val="clear" w:color="auto" w:fill="FFFFFF"/>
            </w:pPr>
            <w:r w:rsidRPr="00887B8E">
              <w:t>Читать слоги-слияния с новой буквой и слова по ориентирам. Ориентироваться на букву гласного при чтении слогов-слияний. Составлять слоги-слияния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Default="005A7C08" w:rsidP="00132356">
            <w:pPr>
              <w:shd w:val="clear" w:color="auto" w:fill="FFFFFF"/>
            </w:pPr>
            <w:r>
              <w:t>14</w:t>
            </w:r>
            <w:r w:rsidR="00993ED9">
              <w:t>.10</w:t>
            </w:r>
          </w:p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27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>
              <w:t>Согласные з</w:t>
            </w:r>
            <w:r w:rsidRPr="002A53C6">
              <w:t xml:space="preserve">вуки  </w:t>
            </w:r>
            <w:proofErr w:type="spellStart"/>
            <w:r w:rsidRPr="002A53C6">
              <w:t>т,т</w:t>
            </w:r>
            <w:proofErr w:type="spellEnd"/>
            <w:r w:rsidRPr="002A53C6">
              <w:t>*. Буквы</w:t>
            </w:r>
            <w:proofErr w:type="gramStart"/>
            <w:r w:rsidRPr="002A53C6">
              <w:t xml:space="preserve"> Т</w:t>
            </w:r>
            <w:proofErr w:type="gramEnd"/>
            <w:r w:rsidRPr="002A53C6">
              <w:t xml:space="preserve">т.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Выделять новые звуки в процессе </w:t>
            </w:r>
            <w:proofErr w:type="spellStart"/>
            <w:r w:rsidRPr="00887B8E">
              <w:t>слого-звукового</w:t>
            </w:r>
            <w:proofErr w:type="spellEnd"/>
            <w:r w:rsidRPr="00887B8E">
              <w:t xml:space="preserve"> анализа. 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Характеризовать выделенные звуки, сравнивать их по твёрдости-мягкости.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16</w:t>
            </w:r>
            <w:r w:rsidR="00993ED9">
              <w:t>.10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28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6B36DA">
            <w:pPr>
              <w:shd w:val="clear" w:color="auto" w:fill="FFFFFF"/>
            </w:pPr>
            <w:r>
              <w:t>Согласные з</w:t>
            </w:r>
            <w:r w:rsidRPr="002A53C6">
              <w:t xml:space="preserve">вуки  </w:t>
            </w:r>
            <w:proofErr w:type="spellStart"/>
            <w:r w:rsidRPr="002A53C6">
              <w:t>т,т</w:t>
            </w:r>
            <w:proofErr w:type="spellEnd"/>
            <w:r w:rsidRPr="002A53C6">
              <w:t>*. Буквы</w:t>
            </w:r>
            <w:proofErr w:type="gramStart"/>
            <w:r w:rsidRPr="002A53C6">
              <w:t xml:space="preserve"> Т</w:t>
            </w:r>
            <w:proofErr w:type="gramEnd"/>
            <w:r w:rsidRPr="002A53C6">
              <w:t xml:space="preserve">т. </w:t>
            </w:r>
            <w:r>
              <w:t>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Читать слоги-слияния и слова с новой буквой. Ориентироваться на букву гласного при чтении слогов-слияний. Характеризовать новые звуки. </w:t>
            </w:r>
          </w:p>
          <w:p w:rsidR="00993ED9" w:rsidRPr="00887B8E" w:rsidRDefault="00993ED9" w:rsidP="00132356">
            <w:r w:rsidRPr="00887B8E">
              <w:lastRenderedPageBreak/>
              <w:t>Добавлять слоги до слова (</w:t>
            </w:r>
            <w:r w:rsidRPr="00887B8E">
              <w:rPr>
                <w:i/>
              </w:rPr>
              <w:t xml:space="preserve">то-лото, </w:t>
            </w:r>
            <w:proofErr w:type="spellStart"/>
            <w:r w:rsidRPr="00887B8E">
              <w:rPr>
                <w:i/>
              </w:rPr>
              <w:t>ти-дети</w:t>
            </w:r>
            <w:proofErr w:type="spellEnd"/>
            <w:r w:rsidRPr="00887B8E">
              <w:rPr>
                <w:i/>
              </w:rPr>
              <w:t xml:space="preserve"> </w:t>
            </w:r>
            <w:r w:rsidRPr="00887B8E">
              <w:t>и т.п.).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r>
              <w:lastRenderedPageBreak/>
              <w:t>17</w:t>
            </w:r>
            <w:r w:rsidR="00993ED9">
              <w:t>.10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/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/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29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л</w:t>
            </w:r>
            <w:proofErr w:type="gramStart"/>
            <w:r w:rsidRPr="002A53C6">
              <w:t>,л</w:t>
            </w:r>
            <w:proofErr w:type="spellEnd"/>
            <w:proofErr w:type="gramEnd"/>
            <w:r w:rsidRPr="002A53C6">
              <w:t xml:space="preserve">*. Буквы </w:t>
            </w:r>
            <w:proofErr w:type="spellStart"/>
            <w:r w:rsidRPr="002A53C6">
              <w:t>Лл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Выделять новые звуки из слов, характеризовать их, сравнивать, обозначать буквой, распознавать в словах новые звуки, читать слоги и слова с изученной буквой. Выкладывать из букв разрезной азбуки слова с новыми буквами.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20</w:t>
            </w:r>
            <w:r w:rsidR="00993ED9">
              <w:t>.10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30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gramStart"/>
            <w:r w:rsidRPr="002A53C6">
              <w:t>л</w:t>
            </w:r>
            <w:proofErr w:type="gramEnd"/>
            <w:r w:rsidRPr="002A53C6">
              <w:t xml:space="preserve">, л* Буквы </w:t>
            </w:r>
            <w:proofErr w:type="spellStart"/>
            <w:r w:rsidRPr="002A53C6">
              <w:t>Лл</w:t>
            </w:r>
            <w:proofErr w:type="spellEnd"/>
            <w:r w:rsidRPr="002A53C6">
              <w:t>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shd w:val="clear" w:color="auto" w:fill="FFFFFF"/>
            </w:pPr>
            <w:r w:rsidRPr="00887B8E">
              <w:t>Анализировать место каждой изученной буквы на «ленте букв». Наблюдать над произнесением звуков, которые они обозначают.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21</w:t>
            </w:r>
            <w:r w:rsidR="00993ED9">
              <w:t>.10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31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р</w:t>
            </w:r>
            <w:proofErr w:type="gramStart"/>
            <w:r w:rsidRPr="002A53C6">
              <w:t>,р</w:t>
            </w:r>
            <w:proofErr w:type="spellEnd"/>
            <w:proofErr w:type="gramEnd"/>
            <w:r w:rsidRPr="002A53C6">
              <w:t xml:space="preserve">*. Буквы </w:t>
            </w:r>
            <w:proofErr w:type="spellStart"/>
            <w:r w:rsidRPr="002A53C6">
              <w:t>Рр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Выделять новые звуки из слов, наблюдать над особенностями их произнесения,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23</w:t>
            </w:r>
            <w:r w:rsidR="00993ED9">
              <w:t>.10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32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proofErr w:type="gramStart"/>
            <w:r w:rsidRPr="002A53C6">
              <w:t>р</w:t>
            </w:r>
            <w:proofErr w:type="spellEnd"/>
            <w:proofErr w:type="gramEnd"/>
            <w:r w:rsidRPr="002A53C6">
              <w:t xml:space="preserve">, </w:t>
            </w:r>
            <w:proofErr w:type="spellStart"/>
            <w:r w:rsidRPr="002A53C6">
              <w:t>р</w:t>
            </w:r>
            <w:proofErr w:type="spellEnd"/>
            <w:r w:rsidRPr="002A53C6">
              <w:t xml:space="preserve">*. Буквы </w:t>
            </w:r>
            <w:proofErr w:type="spellStart"/>
            <w:r w:rsidRPr="002A53C6">
              <w:t>Рр</w:t>
            </w:r>
            <w:proofErr w:type="spellEnd"/>
            <w:r w:rsidRPr="002A53C6">
              <w:t>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Составлять рассказ по сюжетной картинке.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Читать те</w:t>
            </w:r>
            <w:proofErr w:type="gramStart"/>
            <w:r w:rsidRPr="00887B8E">
              <w:t>кст всл</w:t>
            </w:r>
            <w:proofErr w:type="gramEnd"/>
            <w:r w:rsidRPr="00887B8E">
              <w:t>ух. Соотносить текст и иллюстрацию. Отвечать на вопросы учителя по содержанию текста. Определять основную мысль текста.</w:t>
            </w:r>
          </w:p>
          <w:p w:rsidR="00993ED9" w:rsidRPr="00887B8E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24</w:t>
            </w:r>
            <w:r w:rsidR="00993ED9">
              <w:t>.10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33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Звуки в, в* Буквы</w:t>
            </w:r>
            <w:proofErr w:type="gramStart"/>
            <w:r w:rsidRPr="002A53C6">
              <w:t xml:space="preserve"> В</w:t>
            </w:r>
            <w:proofErr w:type="gramEnd"/>
            <w:r w:rsidRPr="002A53C6">
              <w:t>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Выделять новые звуки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Читать рассказ и отвечать на вопросы по содержанию.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03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34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Звуки в, в*. Буквы</w:t>
            </w:r>
            <w:proofErr w:type="gramStart"/>
            <w:r w:rsidRPr="002A53C6">
              <w:t xml:space="preserve"> В</w:t>
            </w:r>
            <w:proofErr w:type="gramEnd"/>
            <w:r w:rsidRPr="002A53C6">
              <w:t>в.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Определять место новой буквы на «ленте букв». </w:t>
            </w:r>
          </w:p>
          <w:p w:rsidR="00993ED9" w:rsidRPr="00887B8E" w:rsidRDefault="00993ED9" w:rsidP="00132356">
            <w:pPr>
              <w:jc w:val="both"/>
            </w:pPr>
            <w:r w:rsidRPr="00887B8E">
              <w:t>Соотносить все изученные буквы со звуками. Сравнивать, группировать и классифицировать все изученные буквы.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04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35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й</w:t>
            </w:r>
            <w:proofErr w:type="spellEnd"/>
            <w:r w:rsidRPr="002A53C6">
              <w:t>, э. буквы Ее.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Производить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 слова (</w:t>
            </w:r>
            <w:r w:rsidRPr="00887B8E">
              <w:rPr>
                <w:i/>
              </w:rPr>
              <w:t>ели</w:t>
            </w:r>
            <w:r w:rsidRPr="00887B8E">
              <w:t xml:space="preserve">): </w:t>
            </w:r>
            <w:r w:rsidRPr="00887B8E">
              <w:lastRenderedPageBreak/>
              <w:t xml:space="preserve">определять количество слогов, количество звуков в каждом слоге, делать вывод о том, что в слове </w:t>
            </w:r>
            <w:r w:rsidRPr="00887B8E">
              <w:rPr>
                <w:i/>
              </w:rPr>
              <w:t>ели</w:t>
            </w:r>
            <w:r w:rsidRPr="00887B8E">
              <w:t xml:space="preserve"> два слога-слияния. Анализировать схему-модель слова. Обозначать слияние </w:t>
            </w:r>
            <w:r w:rsidRPr="00887B8E">
              <w:rPr>
                <w:rFonts w:ascii="AIGDT" w:hAnsi="AIGDT"/>
              </w:rPr>
              <w:t></w:t>
            </w:r>
            <w:r w:rsidRPr="00887B8E">
              <w:rPr>
                <w:lang w:val="en-US"/>
              </w:rPr>
              <w:t>j</w:t>
            </w:r>
            <w:r w:rsidRPr="00887B8E">
              <w:t>’э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буквой </w:t>
            </w:r>
            <w:r w:rsidRPr="00887B8E">
              <w:rPr>
                <w:i/>
              </w:rPr>
              <w:t>е</w:t>
            </w:r>
            <w:r w:rsidRPr="00887B8E">
              <w:t xml:space="preserve">. Называть особенность буквы </w:t>
            </w:r>
            <w:r w:rsidRPr="00887B8E">
              <w:rPr>
                <w:i/>
              </w:rPr>
              <w:t xml:space="preserve">е </w:t>
            </w:r>
            <w:r w:rsidRPr="00887B8E">
              <w:t>(обозначать целый слог-слияние — два звука).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lastRenderedPageBreak/>
              <w:t>06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36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Буква е </w:t>
            </w:r>
            <w:proofErr w:type="gramStart"/>
            <w:r w:rsidRPr="002A53C6">
              <w:t>–п</w:t>
            </w:r>
            <w:proofErr w:type="gramEnd"/>
            <w:r w:rsidRPr="002A53C6">
              <w:t>оказатель мягкости согласного звука.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Узнавать, сравнивать и различать заглавные и строчную, печатные и письменные буквы</w:t>
            </w:r>
            <w:proofErr w:type="gramStart"/>
            <w:r w:rsidRPr="00887B8E">
              <w:t xml:space="preserve"> </w:t>
            </w:r>
            <w:r w:rsidRPr="00887B8E">
              <w:rPr>
                <w:i/>
              </w:rPr>
              <w:t>Е</w:t>
            </w:r>
            <w:proofErr w:type="gramEnd"/>
            <w:r w:rsidRPr="00887B8E">
              <w:rPr>
                <w:i/>
              </w:rPr>
              <w:t>, е.</w:t>
            </w:r>
            <w:r w:rsidRPr="00887B8E">
              <w:t xml:space="preserve"> 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Сравнивать звуковой состав слов и их буквенную запись в парах (</w:t>
            </w:r>
            <w:r w:rsidRPr="00887B8E">
              <w:rPr>
                <w:i/>
              </w:rPr>
              <w:t xml:space="preserve">высоки — высокие, красивы — красивые). </w:t>
            </w:r>
            <w:r w:rsidRPr="00887B8E">
              <w:t>Сопоставлять</w:t>
            </w:r>
            <w:r w:rsidRPr="00887B8E">
              <w:rPr>
                <w:i/>
              </w:rPr>
              <w:t xml:space="preserve"> </w:t>
            </w:r>
            <w:r w:rsidRPr="00887B8E">
              <w:t>буквенные записи и схемы-модели слов.</w:t>
            </w:r>
            <w:r w:rsidRPr="00887B8E">
              <w:rPr>
                <w:i/>
              </w:rPr>
              <w:t xml:space="preserve"> </w:t>
            </w:r>
            <w:r w:rsidRPr="00887B8E">
              <w:t>Выявлять способ чтения буквы</w:t>
            </w:r>
            <w:r w:rsidRPr="00887B8E">
              <w:rPr>
                <w:i/>
              </w:rPr>
              <w:t xml:space="preserve"> е </w:t>
            </w:r>
            <w:r w:rsidRPr="00887B8E">
              <w:t>в начале слов и после гласных в середине и на конце слов.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07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37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proofErr w:type="gramStart"/>
            <w:r w:rsidRPr="002A53C6">
              <w:t>п</w:t>
            </w:r>
            <w:proofErr w:type="spellEnd"/>
            <w:proofErr w:type="gramEnd"/>
            <w:r w:rsidRPr="002A53C6">
              <w:t xml:space="preserve">, </w:t>
            </w:r>
            <w:proofErr w:type="spellStart"/>
            <w:r w:rsidRPr="002A53C6">
              <w:t>п</w:t>
            </w:r>
            <w:proofErr w:type="spellEnd"/>
            <w:r w:rsidRPr="002A53C6">
              <w:t xml:space="preserve">*. буквы </w:t>
            </w:r>
            <w:proofErr w:type="spellStart"/>
            <w:r w:rsidRPr="002A53C6">
              <w:t>Пп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Выделять новые звуки из слов, характеризовать их, сравнивать, обозначать буквой, распознавать в словах новые звуки, читать слоги и слова с изученной буквой. Объяснять роль гласных и, 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10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38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proofErr w:type="gramStart"/>
            <w:r w:rsidRPr="002A53C6">
              <w:t>п</w:t>
            </w:r>
            <w:proofErr w:type="spellEnd"/>
            <w:proofErr w:type="gramEnd"/>
            <w:r w:rsidRPr="002A53C6">
              <w:t xml:space="preserve">, </w:t>
            </w:r>
            <w:proofErr w:type="spellStart"/>
            <w:r w:rsidRPr="002A53C6">
              <w:t>п</w:t>
            </w:r>
            <w:proofErr w:type="spellEnd"/>
            <w:r w:rsidRPr="002A53C6">
              <w:t xml:space="preserve">*. Буквы </w:t>
            </w:r>
            <w:proofErr w:type="spellStart"/>
            <w:r w:rsidRPr="002A53C6">
              <w:t>Пп</w:t>
            </w:r>
            <w:proofErr w:type="spellEnd"/>
            <w:r w:rsidRPr="002A53C6">
              <w:t>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Определять место новой буквы на «ленте букв». Соотносить все изученные буквы со звуками.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11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39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gramStart"/>
            <w:r w:rsidRPr="002A53C6">
              <w:t>м</w:t>
            </w:r>
            <w:proofErr w:type="gramEnd"/>
            <w:r w:rsidRPr="002A53C6">
              <w:t>, м*. Буквы Мм.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звуки </w:t>
            </w:r>
            <w:r w:rsidRPr="00887B8E">
              <w:rPr>
                <w:rFonts w:ascii="AIGDT" w:hAnsi="AIGDT"/>
              </w:rPr>
              <w:t></w:t>
            </w:r>
            <w:proofErr w:type="gramStart"/>
            <w:r w:rsidRPr="00887B8E">
              <w:t>м</w:t>
            </w:r>
            <w:proofErr w:type="gramEnd"/>
            <w:r w:rsidRPr="00887B8E">
              <w:rPr>
                <w:rFonts w:ascii="AIGDT" w:hAnsi="AIGDT"/>
              </w:rPr>
              <w:t></w:t>
            </w:r>
            <w:r w:rsidRPr="00887B8E">
              <w:t xml:space="preserve">, </w:t>
            </w:r>
            <w:r w:rsidRPr="00887B8E">
              <w:rPr>
                <w:rFonts w:ascii="AIGDT" w:hAnsi="AIGDT"/>
              </w:rPr>
              <w:t></w:t>
            </w:r>
            <w:r w:rsidRPr="00887B8E">
              <w:t>м’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13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40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gramStart"/>
            <w:r w:rsidRPr="002A53C6">
              <w:t>м</w:t>
            </w:r>
            <w:proofErr w:type="gramEnd"/>
            <w:r w:rsidRPr="002A53C6">
              <w:t>, м*. буквы Мм.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Сравнивать, группировать и классифицировать все изученные буквы.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Отвечать на вопросы по иллюстрации. Составлять </w:t>
            </w:r>
            <w:r w:rsidRPr="00887B8E">
              <w:lastRenderedPageBreak/>
              <w:t>рассказ по иллюстрации. Читать текст. Отвечать вопросы по содержанию текста. Определять основную мысль текста.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lastRenderedPageBreak/>
              <w:t>14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41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з</w:t>
            </w:r>
            <w:proofErr w:type="spellEnd"/>
            <w:r w:rsidRPr="002A53C6">
              <w:t xml:space="preserve">, </w:t>
            </w:r>
            <w:proofErr w:type="spellStart"/>
            <w:r w:rsidRPr="002A53C6">
              <w:t>з</w:t>
            </w:r>
            <w:proofErr w:type="spellEnd"/>
            <w:r w:rsidRPr="002A53C6">
              <w:t xml:space="preserve">*. Буквы </w:t>
            </w:r>
            <w:proofErr w:type="spellStart"/>
            <w:r w:rsidRPr="002A53C6">
              <w:t>Зз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звуки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з</w:t>
            </w:r>
            <w:proofErr w:type="spellEnd"/>
            <w:r w:rsidRPr="00887B8E">
              <w:rPr>
                <w:rFonts w:ascii="AIGDT" w:hAnsi="AIGDT"/>
              </w:rPr>
              <w:t></w:t>
            </w:r>
            <w:r w:rsidRPr="00887B8E">
              <w:t xml:space="preserve">,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з</w:t>
            </w:r>
            <w:proofErr w:type="spell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Составлять рассказ по иллюстрации.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17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42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з</w:t>
            </w:r>
            <w:proofErr w:type="gramStart"/>
            <w:r w:rsidRPr="002A53C6">
              <w:t>,з</w:t>
            </w:r>
            <w:proofErr w:type="spellEnd"/>
            <w:proofErr w:type="gramEnd"/>
            <w:r w:rsidRPr="002A53C6">
              <w:t xml:space="preserve">*. Буквы </w:t>
            </w:r>
            <w:proofErr w:type="spellStart"/>
            <w:r w:rsidRPr="002A53C6">
              <w:t>Зз</w:t>
            </w:r>
            <w:proofErr w:type="spellEnd"/>
            <w:r w:rsidRPr="002A53C6">
              <w:t>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Читать текст. Отвечать на вопросы по содержанию текста. Соотносить содержание текста с сюжетной картинкой.</w:t>
            </w:r>
          </w:p>
          <w:p w:rsidR="00993ED9" w:rsidRPr="00887B8E" w:rsidRDefault="00993ED9" w:rsidP="00132356">
            <w:pPr>
              <w:tabs>
                <w:tab w:val="left" w:pos="1650"/>
              </w:tabs>
              <w:jc w:val="both"/>
            </w:pPr>
            <w:proofErr w:type="gramStart"/>
            <w:r w:rsidRPr="00887B8E">
              <w:t xml:space="preserve">Сопоставлять попарно слоги с буквами </w:t>
            </w:r>
            <w:r w:rsidRPr="00887B8E">
              <w:rPr>
                <w:i/>
              </w:rPr>
              <w:t>с</w:t>
            </w:r>
            <w:r w:rsidRPr="00887B8E">
              <w:t xml:space="preserve"> и </w:t>
            </w:r>
            <w:proofErr w:type="spellStart"/>
            <w:r w:rsidRPr="00887B8E">
              <w:rPr>
                <w:i/>
              </w:rPr>
              <w:t>з</w:t>
            </w:r>
            <w:proofErr w:type="spellEnd"/>
            <w:r w:rsidRPr="00887B8E">
              <w:t xml:space="preserve"> (</w:t>
            </w:r>
            <w:proofErr w:type="spellStart"/>
            <w:r w:rsidRPr="00887B8E">
              <w:rPr>
                <w:i/>
              </w:rPr>
              <w:t>са</w:t>
            </w:r>
            <w:proofErr w:type="spellEnd"/>
            <w:r w:rsidRPr="00887B8E">
              <w:rPr>
                <w:i/>
              </w:rPr>
              <w:t xml:space="preserve"> — за, со — </w:t>
            </w:r>
            <w:proofErr w:type="spellStart"/>
            <w:r w:rsidRPr="00887B8E">
              <w:rPr>
                <w:i/>
              </w:rPr>
              <w:t>зо</w:t>
            </w:r>
            <w:proofErr w:type="spellEnd"/>
            <w:r w:rsidRPr="00887B8E">
              <w:rPr>
                <w:i/>
              </w:rPr>
              <w:t xml:space="preserve">, си — </w:t>
            </w:r>
            <w:proofErr w:type="spellStart"/>
            <w:r w:rsidRPr="00887B8E">
              <w:rPr>
                <w:i/>
              </w:rPr>
              <w:t>зи</w:t>
            </w:r>
            <w:proofErr w:type="spellEnd"/>
            <w:r w:rsidRPr="00887B8E">
              <w:rPr>
                <w:i/>
              </w:rPr>
              <w:t xml:space="preserve"> </w:t>
            </w:r>
            <w:r w:rsidRPr="00887B8E">
              <w:t>и т.д.).</w:t>
            </w:r>
            <w:proofErr w:type="gramEnd"/>
            <w:r w:rsidRPr="00887B8E">
              <w:t xml:space="preserve"> Наблюдать за артикуляцией звонких согласных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з</w:t>
            </w:r>
            <w:proofErr w:type="spellEnd"/>
            <w:r w:rsidRPr="00887B8E">
              <w:rPr>
                <w:rFonts w:ascii="AIGDT" w:hAnsi="AIGDT"/>
              </w:rPr>
              <w:t></w:t>
            </w:r>
            <w:r w:rsidRPr="00887B8E">
              <w:t xml:space="preserve">,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з</w:t>
            </w:r>
            <w:proofErr w:type="spell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 глухих согласных </w:t>
            </w:r>
            <w:r w:rsidRPr="00887B8E">
              <w:rPr>
                <w:rFonts w:ascii="AIGDT" w:hAnsi="AIGDT"/>
              </w:rPr>
              <w:t></w:t>
            </w:r>
            <w:proofErr w:type="gramStart"/>
            <w:r w:rsidRPr="00887B8E">
              <w:t>с</w:t>
            </w:r>
            <w:proofErr w:type="gramEnd"/>
            <w:r w:rsidRPr="00887B8E">
              <w:rPr>
                <w:rFonts w:ascii="AIGDT" w:hAnsi="AIGDT"/>
              </w:rPr>
              <w:t></w:t>
            </w:r>
            <w:r w:rsidRPr="00887B8E">
              <w:t xml:space="preserve">, </w:t>
            </w:r>
            <w:r w:rsidRPr="00887B8E">
              <w:rPr>
                <w:rFonts w:ascii="AIGDT" w:hAnsi="AIGDT"/>
              </w:rPr>
              <w:t></w:t>
            </w:r>
            <w:r w:rsidRPr="00887B8E">
              <w:t>с’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в парах.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tabs>
                <w:tab w:val="left" w:pos="1650"/>
              </w:tabs>
              <w:jc w:val="both"/>
            </w:pPr>
            <w:r>
              <w:t>18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tabs>
                <w:tab w:val="left" w:pos="1650"/>
              </w:tabs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tabs>
                <w:tab w:val="left" w:pos="1650"/>
              </w:tabs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tabs>
                <w:tab w:val="left" w:pos="1650"/>
              </w:tabs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43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б</w:t>
            </w:r>
            <w:proofErr w:type="gramStart"/>
            <w:r w:rsidRPr="002A53C6">
              <w:t>,б</w:t>
            </w:r>
            <w:proofErr w:type="spellEnd"/>
            <w:proofErr w:type="gramEnd"/>
            <w:r w:rsidRPr="002A53C6">
              <w:t xml:space="preserve">*. Буквы </w:t>
            </w:r>
            <w:proofErr w:type="spellStart"/>
            <w:r w:rsidRPr="002A53C6">
              <w:t>Бб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звуки </w:t>
            </w:r>
            <w:r w:rsidRPr="00887B8E">
              <w:rPr>
                <w:rFonts w:ascii="AIGDT" w:hAnsi="AIGDT"/>
              </w:rPr>
              <w:t></w:t>
            </w:r>
            <w:r w:rsidRPr="00887B8E">
              <w:t>б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</w:t>
            </w:r>
            <w:proofErr w:type="gramStart"/>
            <w:r w:rsidRPr="00887B8E">
              <w:t xml:space="preserve">и </w:t>
            </w:r>
            <w:r w:rsidRPr="00887B8E">
              <w:rPr>
                <w:rFonts w:ascii="AIGDT" w:hAnsi="AIGDT"/>
              </w:rPr>
              <w:t></w:t>
            </w:r>
            <w:r w:rsidRPr="00887B8E">
              <w:t>б</w:t>
            </w:r>
            <w:proofErr w:type="gram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Составлять рассказ по сюжетной картинке. Читать текст. Определять главную мысль текста. Озаглавливать текст.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20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44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б</w:t>
            </w:r>
            <w:proofErr w:type="gramStart"/>
            <w:r w:rsidRPr="002A53C6">
              <w:t>,б</w:t>
            </w:r>
            <w:proofErr w:type="spellEnd"/>
            <w:proofErr w:type="gramEnd"/>
            <w:r w:rsidRPr="002A53C6">
              <w:t xml:space="preserve">*. Буквы </w:t>
            </w:r>
            <w:proofErr w:type="spellStart"/>
            <w:r w:rsidRPr="002A53C6">
              <w:t>Бб</w:t>
            </w:r>
            <w:proofErr w:type="spellEnd"/>
            <w:r w:rsidRPr="002A53C6">
              <w:t>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Сопоставлять попарно слоги с буквами </w:t>
            </w:r>
            <w:proofErr w:type="spellStart"/>
            <w:proofErr w:type="gramStart"/>
            <w:r w:rsidRPr="00887B8E">
              <w:rPr>
                <w:i/>
              </w:rPr>
              <w:t>п</w:t>
            </w:r>
            <w:proofErr w:type="spellEnd"/>
            <w:proofErr w:type="gramEnd"/>
            <w:r w:rsidRPr="00887B8E">
              <w:t xml:space="preserve"> и </w:t>
            </w:r>
            <w:r w:rsidRPr="00887B8E">
              <w:rPr>
                <w:i/>
              </w:rPr>
              <w:t>б</w:t>
            </w:r>
            <w:r w:rsidRPr="00887B8E">
              <w:t xml:space="preserve">. Наблюдать за артикуляцией звонких согласных </w:t>
            </w:r>
            <w:r w:rsidRPr="00887B8E">
              <w:rPr>
                <w:rFonts w:ascii="AIGDT" w:hAnsi="AIGDT"/>
              </w:rPr>
              <w:t></w:t>
            </w:r>
            <w:r w:rsidRPr="00887B8E">
              <w:t>б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, </w:t>
            </w:r>
            <w:r w:rsidRPr="00887B8E">
              <w:rPr>
                <w:rFonts w:ascii="AIGDT" w:hAnsi="AIGDT"/>
              </w:rPr>
              <w:t></w:t>
            </w:r>
            <w:r w:rsidRPr="00887B8E">
              <w:t>б’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 глухих согласных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п</w:t>
            </w:r>
            <w:proofErr w:type="spellEnd"/>
            <w:r w:rsidRPr="00887B8E">
              <w:rPr>
                <w:rFonts w:ascii="AIGDT" w:hAnsi="AIGDT"/>
              </w:rPr>
              <w:t></w:t>
            </w:r>
            <w:r w:rsidRPr="00887B8E">
              <w:t xml:space="preserve">,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п</w:t>
            </w:r>
            <w:proofErr w:type="spell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в парах. Устанавливать сходство и различие в произнесении </w:t>
            </w:r>
            <w:r w:rsidRPr="00887B8E">
              <w:rPr>
                <w:rFonts w:ascii="AIGDT" w:hAnsi="AIGDT"/>
              </w:rPr>
              <w:t></w:t>
            </w:r>
            <w:r w:rsidRPr="00887B8E">
              <w:t>б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proofErr w:type="gramStart"/>
            <w:r w:rsidRPr="00887B8E">
              <w:t>п</w:t>
            </w:r>
            <w:proofErr w:type="spellEnd"/>
            <w:proofErr w:type="gramEnd"/>
            <w:r w:rsidRPr="00887B8E">
              <w:rPr>
                <w:rFonts w:ascii="AIGDT" w:hAnsi="AIGDT"/>
              </w:rPr>
              <w:t></w:t>
            </w:r>
            <w:r w:rsidRPr="00887B8E">
              <w:t xml:space="preserve">, </w:t>
            </w:r>
            <w:r w:rsidRPr="00887B8E">
              <w:rPr>
                <w:rFonts w:ascii="AIGDT" w:hAnsi="AIGDT"/>
              </w:rPr>
              <w:t></w:t>
            </w:r>
            <w:r w:rsidRPr="00887B8E">
              <w:t>б’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п</w:t>
            </w:r>
            <w:proofErr w:type="spell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21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45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б</w:t>
            </w:r>
            <w:proofErr w:type="gramStart"/>
            <w:r w:rsidRPr="002A53C6">
              <w:t>,б</w:t>
            </w:r>
            <w:proofErr w:type="spellEnd"/>
            <w:proofErr w:type="gramEnd"/>
            <w:r w:rsidRPr="002A53C6">
              <w:t xml:space="preserve">*. Буквы </w:t>
            </w:r>
            <w:proofErr w:type="spellStart"/>
            <w:r w:rsidRPr="002A53C6">
              <w:t>Бб</w:t>
            </w:r>
            <w:proofErr w:type="spellEnd"/>
            <w:r w:rsidRPr="002A53C6">
              <w:t>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tabs>
                <w:tab w:val="left" w:pos="1650"/>
              </w:tabs>
              <w:jc w:val="both"/>
            </w:pPr>
            <w:r w:rsidRPr="00887B8E">
              <w:t xml:space="preserve">Различать парные по глухости-звонкости согласные звуки </w:t>
            </w:r>
            <w:r w:rsidRPr="00887B8E">
              <w:rPr>
                <w:rFonts w:ascii="AIGDT" w:hAnsi="AIGDT"/>
              </w:rPr>
              <w:t></w:t>
            </w:r>
            <w:r w:rsidRPr="00887B8E">
              <w:t>б</w:t>
            </w:r>
            <w:r w:rsidRPr="00887B8E">
              <w:rPr>
                <w:rFonts w:ascii="AIGDT" w:hAnsi="AIGDT"/>
              </w:rPr>
              <w:t></w:t>
            </w:r>
            <w:r w:rsidRPr="00887B8E">
              <w:t> — </w:t>
            </w:r>
            <w:r w:rsidRPr="00887B8E">
              <w:rPr>
                <w:rFonts w:ascii="AIGDT" w:hAnsi="AIGDT"/>
              </w:rPr>
              <w:t></w:t>
            </w:r>
            <w:proofErr w:type="spellStart"/>
            <w:proofErr w:type="gramStart"/>
            <w:r w:rsidRPr="00887B8E">
              <w:t>п</w:t>
            </w:r>
            <w:proofErr w:type="spellEnd"/>
            <w:proofErr w:type="gramEnd"/>
            <w:r w:rsidRPr="00887B8E">
              <w:rPr>
                <w:rFonts w:ascii="AIGDT" w:hAnsi="AIGDT"/>
              </w:rPr>
              <w:t></w:t>
            </w:r>
            <w:r w:rsidRPr="00887B8E">
              <w:t xml:space="preserve"> и </w:t>
            </w:r>
            <w:r w:rsidRPr="00887B8E">
              <w:rPr>
                <w:rFonts w:ascii="AIGDT" w:hAnsi="AIGDT"/>
              </w:rPr>
              <w:t></w:t>
            </w:r>
            <w:r w:rsidRPr="00887B8E">
              <w:t>б’</w:t>
            </w:r>
            <w:r w:rsidRPr="00887B8E">
              <w:rPr>
                <w:rFonts w:ascii="AIGDT" w:hAnsi="AIGDT"/>
              </w:rPr>
              <w:t></w:t>
            </w:r>
            <w:r w:rsidRPr="00887B8E">
              <w:t> — 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п</w:t>
            </w:r>
            <w:proofErr w:type="spell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в словах. 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Воспроизводить звуковую форму слов со звуком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proofErr w:type="gramStart"/>
            <w:r w:rsidRPr="00887B8E">
              <w:t>п</w:t>
            </w:r>
            <w:proofErr w:type="spellEnd"/>
            <w:proofErr w:type="gramEnd"/>
            <w:r w:rsidRPr="00887B8E">
              <w:rPr>
                <w:rFonts w:ascii="AIGDT" w:hAnsi="AIGDT"/>
              </w:rPr>
              <w:t></w:t>
            </w:r>
            <w:r w:rsidRPr="00887B8E">
              <w:t xml:space="preserve"> на конце по их буквенной записи. </w:t>
            </w:r>
            <w:r w:rsidRPr="00887B8E">
              <w:lastRenderedPageBreak/>
              <w:t>Анализировать звуковой состав слов, сопоставлять его с буквенной записью.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lastRenderedPageBreak/>
              <w:t>24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46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д</w:t>
            </w:r>
            <w:proofErr w:type="spellEnd"/>
            <w:r w:rsidRPr="002A53C6">
              <w:t xml:space="preserve">, </w:t>
            </w:r>
            <w:proofErr w:type="spellStart"/>
            <w:r w:rsidRPr="002A53C6">
              <w:t>д</w:t>
            </w:r>
            <w:proofErr w:type="spellEnd"/>
            <w:r w:rsidRPr="002A53C6">
              <w:t xml:space="preserve">*. Буквы </w:t>
            </w:r>
            <w:proofErr w:type="spellStart"/>
            <w:r w:rsidRPr="002A53C6">
              <w:t>Дд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звуки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д</w:t>
            </w:r>
            <w:proofErr w:type="spellEnd"/>
            <w:r w:rsidRPr="00887B8E">
              <w:rPr>
                <w:rFonts w:ascii="AIGDT" w:hAnsi="AIGDT"/>
              </w:rPr>
              <w:t></w:t>
            </w:r>
            <w:r w:rsidRPr="00887B8E">
              <w:t xml:space="preserve"> и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д</w:t>
            </w:r>
            <w:proofErr w:type="spell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25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47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д</w:t>
            </w:r>
            <w:proofErr w:type="spellEnd"/>
            <w:r w:rsidRPr="002A53C6">
              <w:t xml:space="preserve">, </w:t>
            </w:r>
            <w:proofErr w:type="spellStart"/>
            <w:r w:rsidRPr="002A53C6">
              <w:t>д</w:t>
            </w:r>
            <w:proofErr w:type="spellEnd"/>
            <w:r w:rsidRPr="002A53C6">
              <w:t xml:space="preserve">*. буквы </w:t>
            </w:r>
            <w:proofErr w:type="spellStart"/>
            <w:r w:rsidRPr="002A53C6">
              <w:t>Дд</w:t>
            </w:r>
            <w:proofErr w:type="spellEnd"/>
            <w:r w:rsidRPr="002A53C6">
              <w:t>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Читать текст. Отвечать на вопросы по содержанию текста.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Составлять рассказ на заданную тему по сюжетной картинке и опорным словам.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27</w:t>
            </w:r>
            <w:r w:rsidR="00993ED9">
              <w:t>.11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48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Парные согласные звуки – </w:t>
            </w:r>
            <w:proofErr w:type="spellStart"/>
            <w:r w:rsidRPr="002A53C6">
              <w:t>д-т</w:t>
            </w:r>
            <w:proofErr w:type="spellEnd"/>
            <w:r w:rsidRPr="002A53C6">
              <w:t xml:space="preserve">, </w:t>
            </w:r>
            <w:proofErr w:type="spellStart"/>
            <w:r w:rsidRPr="002A53C6">
              <w:t>д</w:t>
            </w:r>
            <w:proofErr w:type="spellEnd"/>
            <w:proofErr w:type="gramStart"/>
            <w:r w:rsidRPr="002A53C6">
              <w:t>*-</w:t>
            </w:r>
            <w:proofErr w:type="gramEnd"/>
            <w:r w:rsidRPr="002A53C6">
              <w:t>т*.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Определять место новой буквы на «ленте букв». </w:t>
            </w:r>
          </w:p>
          <w:p w:rsidR="00993ED9" w:rsidRPr="00887B8E" w:rsidRDefault="00993ED9" w:rsidP="00132356">
            <w:pPr>
              <w:jc w:val="both"/>
              <w:rPr>
                <w:bCs/>
              </w:rPr>
            </w:pPr>
            <w:r w:rsidRPr="00887B8E">
              <w:t xml:space="preserve">Соотносить все изученные буквы со звуками. Сравнивать, группировать и классифицировать все изученные буквы. 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rPr>
                <w:bCs/>
              </w:rPr>
              <w:t>Отвечать</w:t>
            </w:r>
            <w:r w:rsidRPr="00887B8E">
              <w:t xml:space="preserve"> на итоговые вопросы урока и оценивать свои достижения.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28</w:t>
            </w:r>
            <w:r w:rsidR="00993ED9">
              <w:t>.1</w:t>
            </w:r>
            <w: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49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йа</w:t>
            </w:r>
            <w:proofErr w:type="spellEnd"/>
            <w:r w:rsidRPr="002A53C6">
              <w:t xml:space="preserve">. Буквы </w:t>
            </w:r>
            <w:proofErr w:type="spellStart"/>
            <w:r w:rsidRPr="002A53C6">
              <w:t>Яя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Производить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 слова (</w:t>
            </w:r>
            <w:r w:rsidRPr="00887B8E">
              <w:rPr>
                <w:i/>
              </w:rPr>
              <w:t>маяк</w:t>
            </w:r>
            <w:r w:rsidRPr="00887B8E">
              <w:t xml:space="preserve">): определять количество слогов, количество звуков в каждом слоге, делать вывод о том, что в слове </w:t>
            </w:r>
            <w:r w:rsidRPr="00887B8E">
              <w:rPr>
                <w:i/>
              </w:rPr>
              <w:t xml:space="preserve">маяк </w:t>
            </w:r>
            <w:r w:rsidRPr="00887B8E">
              <w:t>два слога-слияния. Анализировать схему-модель слова.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01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50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Буква я – показатель мягкости согласного в слиянии.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Производить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 слова (</w:t>
            </w:r>
            <w:r w:rsidRPr="00887B8E">
              <w:rPr>
                <w:i/>
              </w:rPr>
              <w:t>маяк</w:t>
            </w:r>
            <w:r w:rsidRPr="00887B8E">
              <w:t xml:space="preserve">): определять количество слогов, количество звуков в каждом слоге, делать вывод о том, что в слове </w:t>
            </w:r>
            <w:r w:rsidRPr="00887B8E">
              <w:rPr>
                <w:i/>
              </w:rPr>
              <w:t xml:space="preserve">маяк </w:t>
            </w:r>
            <w:r w:rsidRPr="00887B8E">
              <w:t>два слога-слияния. Анализировать схему-модель слова.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02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51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Буква я в слиянии. </w:t>
            </w:r>
            <w:r w:rsidRPr="002A53C6">
              <w:lastRenderedPageBreak/>
              <w:t>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Объяснять разницу между количеством букв и </w:t>
            </w:r>
            <w:r w:rsidRPr="00887B8E">
              <w:lastRenderedPageBreak/>
              <w:t xml:space="preserve">звуков в словах. Называть особенность буквы </w:t>
            </w:r>
            <w:r w:rsidRPr="00887B8E">
              <w:rPr>
                <w:i/>
              </w:rPr>
              <w:t xml:space="preserve">я </w:t>
            </w:r>
            <w:r w:rsidRPr="00887B8E">
              <w:t xml:space="preserve">(обозначать целый слог-слияние — два звука). Узнавать, сравнивать и различать заглавную и строчную, печатную и письменную буквы </w:t>
            </w:r>
            <w:r w:rsidRPr="00887B8E">
              <w:rPr>
                <w:i/>
              </w:rPr>
              <w:t xml:space="preserve">Я, я.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lastRenderedPageBreak/>
              <w:t>04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52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Звуки г, г*. Буквы</w:t>
            </w:r>
            <w:proofErr w:type="gramStart"/>
            <w:r w:rsidRPr="002A53C6">
              <w:t xml:space="preserve"> Г</w:t>
            </w:r>
            <w:proofErr w:type="gramEnd"/>
            <w:r w:rsidRPr="002A53C6">
              <w:t>г.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звуки </w:t>
            </w:r>
            <w:r w:rsidRPr="00887B8E">
              <w:rPr>
                <w:rFonts w:ascii="AIGDT" w:hAnsi="AIGDT"/>
              </w:rPr>
              <w:t></w:t>
            </w:r>
            <w:r w:rsidRPr="00887B8E">
              <w:t>г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 </w:t>
            </w:r>
            <w:r w:rsidRPr="00887B8E">
              <w:rPr>
                <w:rFonts w:ascii="AIGDT" w:hAnsi="AIGDT"/>
              </w:rPr>
              <w:t></w:t>
            </w:r>
            <w:proofErr w:type="gramStart"/>
            <w:r w:rsidRPr="00887B8E">
              <w:t>к</w:t>
            </w:r>
            <w:proofErr w:type="gram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буквой, выявлять отсутствие слияний с гласными буквами </w:t>
            </w:r>
            <w:proofErr w:type="spellStart"/>
            <w:r w:rsidRPr="00887B8E">
              <w:rPr>
                <w:i/>
              </w:rPr>
              <w:t>ы</w:t>
            </w:r>
            <w:proofErr w:type="spellEnd"/>
            <w:r w:rsidRPr="00887B8E">
              <w:t xml:space="preserve"> и </w:t>
            </w:r>
            <w:r w:rsidRPr="00887B8E">
              <w:rPr>
                <w:i/>
              </w:rPr>
              <w:t>я</w:t>
            </w:r>
            <w:r w:rsidRPr="00887B8E">
              <w:t xml:space="preserve">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05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53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>
              <w:t>Звуки г, г*. Буквы</w:t>
            </w:r>
            <w:proofErr w:type="gramStart"/>
            <w:r>
              <w:t xml:space="preserve"> Г</w:t>
            </w:r>
            <w:proofErr w:type="gramEnd"/>
            <w:r>
              <w:t>г. З</w:t>
            </w:r>
            <w:r w:rsidRPr="002A53C6">
              <w:t>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Читать текст, находить в нем слова с заглавной буквы, объяснять употребление заглавной буквы в этих словах.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08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54</w:t>
            </w:r>
          </w:p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</w:t>
            </w:r>
            <w:proofErr w:type="gramStart"/>
            <w:r w:rsidRPr="002A53C6">
              <w:t>ч</w:t>
            </w:r>
            <w:proofErr w:type="gramEnd"/>
            <w:r w:rsidRPr="002A53C6">
              <w:t xml:space="preserve">.* Буквы </w:t>
            </w:r>
            <w:proofErr w:type="spellStart"/>
            <w:r w:rsidRPr="002A53C6">
              <w:t>Чч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 </w:t>
            </w:r>
            <w:r w:rsidRPr="00887B8E">
              <w:rPr>
                <w:rFonts w:ascii="AIGDT" w:hAnsi="AIGDT"/>
              </w:rPr>
              <w:t></w:t>
            </w:r>
            <w:proofErr w:type="gramStart"/>
            <w:r w:rsidRPr="00887B8E">
              <w:t>ч</w:t>
            </w:r>
            <w:proofErr w:type="gram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из слов, устанавливать с помощью учителя, что звук </w:t>
            </w:r>
            <w:r w:rsidRPr="00887B8E">
              <w:rPr>
                <w:rFonts w:ascii="AIGDT" w:hAnsi="AIGDT"/>
              </w:rPr>
              <w:t></w:t>
            </w:r>
            <w:r w:rsidRPr="00887B8E">
              <w:t>ч’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всегда мягкий, глухой. Распознавать в словах новый звук. Характеризовать его, обозначать буквой.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09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55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</w:t>
            </w:r>
            <w:proofErr w:type="gramStart"/>
            <w:r w:rsidRPr="002A53C6">
              <w:t>ч</w:t>
            </w:r>
            <w:proofErr w:type="gramEnd"/>
            <w:r w:rsidRPr="002A53C6">
              <w:t xml:space="preserve">* Буквы </w:t>
            </w:r>
            <w:proofErr w:type="spellStart"/>
            <w:r w:rsidRPr="002A53C6">
              <w:t>Чч</w:t>
            </w:r>
            <w:proofErr w:type="spellEnd"/>
            <w:r w:rsidRPr="002A53C6">
              <w:t>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Читать слоги-слияния, устанавливать на основе наблюдений и сообщения учителя, что в слоге </w:t>
            </w:r>
            <w:proofErr w:type="spellStart"/>
            <w:r w:rsidRPr="00887B8E">
              <w:rPr>
                <w:i/>
              </w:rPr>
              <w:t>ча</w:t>
            </w:r>
            <w:proofErr w:type="spellEnd"/>
            <w:r w:rsidRPr="00887B8E">
              <w:t xml:space="preserve"> пишется всегда </w:t>
            </w:r>
            <w:r w:rsidRPr="00887B8E">
              <w:rPr>
                <w:i/>
              </w:rPr>
              <w:t>а</w:t>
            </w:r>
            <w:r w:rsidRPr="00887B8E">
              <w:t xml:space="preserve">, в </w:t>
            </w:r>
            <w:proofErr w:type="gramStart"/>
            <w:r w:rsidRPr="00887B8E">
              <w:t>слоге</w:t>
            </w:r>
            <w:proofErr w:type="gramEnd"/>
            <w:r w:rsidRPr="00887B8E">
              <w:t xml:space="preserve"> </w:t>
            </w:r>
            <w:r w:rsidRPr="00887B8E">
              <w:rPr>
                <w:i/>
              </w:rPr>
              <w:t>чу</w:t>
            </w:r>
            <w:r w:rsidRPr="00887B8E">
              <w:t xml:space="preserve"> всегда пишется </w:t>
            </w:r>
            <w:r w:rsidRPr="00887B8E">
              <w:rPr>
                <w:i/>
              </w:rPr>
              <w:t>у</w:t>
            </w:r>
            <w:r w:rsidRPr="00887B8E">
              <w:t xml:space="preserve">, поскольку звук </w:t>
            </w:r>
            <w:r w:rsidRPr="00887B8E">
              <w:rPr>
                <w:rFonts w:ascii="AIGDT" w:hAnsi="AIGDT"/>
              </w:rPr>
              <w:t></w:t>
            </w:r>
            <w:r w:rsidRPr="00887B8E">
              <w:t>ч’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всегда мягкий, его мягкость не надо показывать особой буквой.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11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56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ч. Сочетание </w:t>
            </w:r>
            <w:proofErr w:type="spellStart"/>
            <w:proofErr w:type="gramStart"/>
            <w:r w:rsidRPr="002A53C6">
              <w:t>ча-чу</w:t>
            </w:r>
            <w:proofErr w:type="spellEnd"/>
            <w:proofErr w:type="gram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Читать слова с изученной буквой. Отвечать на вопрос: «Почему в сочетании </w:t>
            </w:r>
            <w:proofErr w:type="spellStart"/>
            <w:r w:rsidRPr="00887B8E">
              <w:rPr>
                <w:i/>
              </w:rPr>
              <w:t>ча</w:t>
            </w:r>
            <w:proofErr w:type="spellEnd"/>
            <w:r w:rsidRPr="00887B8E">
              <w:t xml:space="preserve"> пишется буква </w:t>
            </w:r>
            <w:r w:rsidRPr="00887B8E">
              <w:rPr>
                <w:i/>
              </w:rPr>
              <w:t>а</w:t>
            </w:r>
            <w:r w:rsidRPr="00887B8E">
              <w:t>?»</w:t>
            </w:r>
          </w:p>
          <w:p w:rsidR="00993ED9" w:rsidRPr="00887B8E" w:rsidRDefault="00993ED9" w:rsidP="00132356">
            <w:pPr>
              <w:jc w:val="both"/>
            </w:pPr>
            <w:r w:rsidRPr="00887B8E">
              <w:t>Составлять рассказ по сюжетной картинке.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Читать текст. Задавать вопросы по содержанию прочитанного текста.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Определять место новой буквы на «ленте букв».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12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57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Буква </w:t>
            </w:r>
            <w:proofErr w:type="spellStart"/>
            <w:r w:rsidRPr="002A53C6">
              <w:t>ь</w:t>
            </w:r>
            <w:proofErr w:type="spellEnd"/>
            <w:r w:rsidRPr="002A53C6">
              <w:t xml:space="preserve"> для обозначения мягкости согласного.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Производить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 слова </w:t>
            </w:r>
            <w:r w:rsidRPr="00887B8E">
              <w:rPr>
                <w:i/>
              </w:rPr>
              <w:t>гуси</w:t>
            </w:r>
            <w:r w:rsidRPr="00887B8E">
              <w:t xml:space="preserve"> (с опорой на схему). Составлять слово </w:t>
            </w:r>
            <w:r w:rsidRPr="00887B8E">
              <w:rPr>
                <w:i/>
              </w:rPr>
              <w:t>гуси</w:t>
            </w:r>
            <w:r w:rsidRPr="00887B8E">
              <w:t xml:space="preserve"> из букв. Объяснять, как обозначена мягкость согласного звука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с</w:t>
            </w:r>
            <w:proofErr w:type="gramStart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>.</w:t>
            </w:r>
            <w:proofErr w:type="gramEnd"/>
            <w:r w:rsidRPr="00887B8E">
              <w:t>Соотносить</w:t>
            </w:r>
            <w:proofErr w:type="spellEnd"/>
            <w:r w:rsidRPr="00887B8E">
              <w:t xml:space="preserve"> звуковую форму слова </w:t>
            </w:r>
            <w:r w:rsidRPr="00887B8E">
              <w:rPr>
                <w:i/>
              </w:rPr>
              <w:t>гусь</w:t>
            </w:r>
            <w:r w:rsidRPr="00887B8E">
              <w:t xml:space="preserve"> с его схемой.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15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58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Буква </w:t>
            </w:r>
            <w:proofErr w:type="spellStart"/>
            <w:r w:rsidRPr="002A53C6">
              <w:t>ь</w:t>
            </w:r>
            <w:proofErr w:type="spellEnd"/>
            <w:r w:rsidRPr="002A53C6">
              <w:t xml:space="preserve"> для обозначения </w:t>
            </w:r>
            <w:r w:rsidRPr="002A53C6">
              <w:lastRenderedPageBreak/>
              <w:t>мягкости согласного.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Читать слова с </w:t>
            </w:r>
            <w:proofErr w:type="spellStart"/>
            <w:r w:rsidRPr="00887B8E">
              <w:rPr>
                <w:i/>
              </w:rPr>
              <w:t>ь</w:t>
            </w:r>
            <w:proofErr w:type="spellEnd"/>
            <w:r w:rsidRPr="00887B8E">
              <w:t xml:space="preserve"> в середине и конце, производить </w:t>
            </w:r>
            <w:r w:rsidRPr="00887B8E">
              <w:lastRenderedPageBreak/>
              <w:t xml:space="preserve">их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анализ, обнаруживать несоответствие количества букв количеству звуков. Делать вывод: буква </w:t>
            </w:r>
            <w:proofErr w:type="spellStart"/>
            <w:r w:rsidRPr="00887B8E">
              <w:rPr>
                <w:i/>
              </w:rPr>
              <w:t>ь</w:t>
            </w:r>
            <w:proofErr w:type="spellEnd"/>
            <w:r w:rsidRPr="00887B8E">
              <w:t xml:space="preserve"> звука не обозначает, она нужна для обозначения мягкости предшествующего согласного звука.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lastRenderedPageBreak/>
              <w:t>16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59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</w:t>
            </w:r>
            <w:proofErr w:type="spellStart"/>
            <w:r w:rsidRPr="002A53C6">
              <w:t>ш</w:t>
            </w:r>
            <w:proofErr w:type="spellEnd"/>
            <w:r w:rsidRPr="002A53C6">
              <w:t xml:space="preserve">. Буквы </w:t>
            </w:r>
            <w:proofErr w:type="spellStart"/>
            <w:r w:rsidRPr="002A53C6">
              <w:t>Шш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r w:rsidRPr="00887B8E">
              <w:t xml:space="preserve">Выделять звук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ш</w:t>
            </w:r>
            <w:proofErr w:type="spellEnd"/>
            <w:r w:rsidRPr="00887B8E">
              <w:rPr>
                <w:rFonts w:ascii="AIGDT" w:hAnsi="AIGDT"/>
              </w:rPr>
              <w:t></w:t>
            </w:r>
            <w:r w:rsidRPr="00887B8E">
              <w:t xml:space="preserve"> из слов, наблюдать за </w:t>
            </w:r>
            <w:proofErr w:type="spellStart"/>
            <w:proofErr w:type="gramStart"/>
            <w:r w:rsidRPr="00887B8E">
              <w:t>произно-шением</w:t>
            </w:r>
            <w:proofErr w:type="spellEnd"/>
            <w:proofErr w:type="gramEnd"/>
            <w:r w:rsidRPr="00887B8E">
              <w:t xml:space="preserve"> нового звука в словах, устанавливать на основе наблюдений, что звук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ш</w:t>
            </w:r>
            <w:proofErr w:type="spellEnd"/>
            <w:r w:rsidRPr="00887B8E">
              <w:rPr>
                <w:rFonts w:ascii="AIGDT" w:hAnsi="AIGDT"/>
              </w:rPr>
              <w:t></w:t>
            </w:r>
            <w:r w:rsidRPr="00887B8E">
              <w:t xml:space="preserve"> глухой и всегда твёрдый. Распознавать в словах новый звук. Характеризовать его, обозначать буквой.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r>
              <w:t>18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/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/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60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>
              <w:t xml:space="preserve">Звук </w:t>
            </w:r>
            <w:proofErr w:type="spellStart"/>
            <w:r>
              <w:t>ш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 xml:space="preserve">Буквы </w:t>
            </w:r>
            <w:proofErr w:type="spellStart"/>
            <w:r>
              <w:t>Ш</w:t>
            </w:r>
            <w:r w:rsidRPr="002A53C6">
              <w:t>ш</w:t>
            </w:r>
            <w:proofErr w:type="spellEnd"/>
            <w:r w:rsidRPr="002A53C6">
              <w:t>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Читать слова с изученной буквой. Отвечать на вопросы: «Какая буква пишется в сочетании </w:t>
            </w:r>
            <w:proofErr w:type="spellStart"/>
            <w:r w:rsidRPr="00887B8E">
              <w:rPr>
                <w:i/>
              </w:rPr>
              <w:t>ши</w:t>
            </w:r>
            <w:proofErr w:type="spellEnd"/>
            <w:r w:rsidRPr="00887B8E">
              <w:t xml:space="preserve">?», «Какая буква пишется в сочетании </w:t>
            </w:r>
            <w:proofErr w:type="spellStart"/>
            <w:r w:rsidRPr="00887B8E">
              <w:rPr>
                <w:i/>
              </w:rPr>
              <w:t>ше</w:t>
            </w:r>
            <w:proofErr w:type="spellEnd"/>
            <w:r w:rsidRPr="00887B8E">
              <w:t>?».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19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61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proofErr w:type="gramStart"/>
            <w:r w:rsidRPr="002A53C6">
              <w:t>Звук ж</w:t>
            </w:r>
            <w:proofErr w:type="gramEnd"/>
            <w:r w:rsidRPr="002A53C6">
              <w:t xml:space="preserve">. Буквы </w:t>
            </w:r>
            <w:proofErr w:type="spellStart"/>
            <w:r w:rsidRPr="002A53C6">
              <w:t>Жж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Выделять звук </w:t>
            </w:r>
            <w:r w:rsidRPr="00887B8E">
              <w:rPr>
                <w:rFonts w:ascii="AIGDT" w:hAnsi="AIGDT"/>
              </w:rPr>
              <w:t></w:t>
            </w:r>
            <w:r w:rsidRPr="00887B8E">
              <w:t>ж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из слов, наблюдать за </w:t>
            </w:r>
            <w:proofErr w:type="spellStart"/>
            <w:proofErr w:type="gramStart"/>
            <w:r w:rsidRPr="00887B8E">
              <w:t>произно-шением</w:t>
            </w:r>
            <w:proofErr w:type="spellEnd"/>
            <w:proofErr w:type="gramEnd"/>
            <w:r w:rsidRPr="00887B8E">
              <w:t xml:space="preserve"> нового звука в словах, устанавливать на основе наблюдений, что звук </w:t>
            </w:r>
            <w:r w:rsidRPr="00887B8E">
              <w:rPr>
                <w:rFonts w:ascii="AIGDT" w:hAnsi="AIGDT"/>
              </w:rPr>
              <w:t></w:t>
            </w:r>
            <w:r w:rsidRPr="00887B8E">
              <w:t>ж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звонкий и всегда твёрдый. Распознавать в словах новый звук.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22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62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proofErr w:type="gramStart"/>
            <w:r w:rsidRPr="002A53C6">
              <w:t>Звук ж</w:t>
            </w:r>
            <w:proofErr w:type="gramEnd"/>
            <w:r w:rsidRPr="002A53C6">
              <w:t xml:space="preserve">. Буквы </w:t>
            </w:r>
            <w:proofErr w:type="spellStart"/>
            <w:r w:rsidRPr="002A53C6">
              <w:t>Жж</w:t>
            </w:r>
            <w:proofErr w:type="spellEnd"/>
            <w:r w:rsidRPr="002A53C6">
              <w:t>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Читать слоги-слияния, устанавливать на основе наблюдений, что в слоге </w:t>
            </w:r>
            <w:proofErr w:type="spellStart"/>
            <w:r w:rsidRPr="00887B8E">
              <w:rPr>
                <w:i/>
              </w:rPr>
              <w:t>жи</w:t>
            </w:r>
            <w:proofErr w:type="spellEnd"/>
            <w:r w:rsidRPr="00887B8E">
              <w:t xml:space="preserve"> пишется всегда </w:t>
            </w:r>
            <w:r w:rsidRPr="00887B8E">
              <w:rPr>
                <w:i/>
              </w:rPr>
              <w:t>и</w:t>
            </w:r>
            <w:r w:rsidRPr="00887B8E">
              <w:t xml:space="preserve">, в слоге </w:t>
            </w:r>
            <w:r w:rsidRPr="00887B8E">
              <w:rPr>
                <w:i/>
              </w:rPr>
              <w:t>же</w:t>
            </w:r>
            <w:r w:rsidRPr="00887B8E">
              <w:t xml:space="preserve"> — </w:t>
            </w:r>
            <w:r w:rsidRPr="00887B8E">
              <w:rPr>
                <w:i/>
              </w:rPr>
              <w:t>е</w:t>
            </w:r>
            <w:r w:rsidRPr="00887B8E">
              <w:t xml:space="preserve">. Читать слова с изученной буквой.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23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63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Парные согласные </w:t>
            </w:r>
            <w:proofErr w:type="spellStart"/>
            <w:r w:rsidRPr="002A53C6">
              <w:t>ж-ш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Составлять рассказ по сюжетной картинке.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Читать текст. Задавать вопросы по содержанию текста. Озаглавливать текст. Пересказывать текст.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t>25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64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йо</w:t>
            </w:r>
            <w:proofErr w:type="spellEnd"/>
            <w:r w:rsidRPr="002A53C6">
              <w:t>. Буквы Ёё.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Производить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 слова </w:t>
            </w:r>
            <w:r w:rsidRPr="00887B8E">
              <w:rPr>
                <w:i/>
              </w:rPr>
              <w:t>ёжик</w:t>
            </w:r>
            <w:r w:rsidRPr="00887B8E">
              <w:t xml:space="preserve">. Обозначать слияние </w:t>
            </w:r>
            <w:r w:rsidRPr="00887B8E">
              <w:rPr>
                <w:rFonts w:ascii="AIGDT" w:hAnsi="AIGDT"/>
              </w:rPr>
              <w:t></w:t>
            </w:r>
            <w:r w:rsidRPr="00887B8E">
              <w:rPr>
                <w:lang w:val="en-US"/>
              </w:rPr>
              <w:t>j</w:t>
            </w:r>
            <w:r w:rsidRPr="00887B8E">
              <w:t>’</w:t>
            </w:r>
            <w:proofErr w:type="gramStart"/>
            <w:r w:rsidRPr="00887B8E">
              <w:t>о</w:t>
            </w:r>
            <w:proofErr w:type="gramEnd"/>
            <w:r w:rsidRPr="00887B8E">
              <w:rPr>
                <w:rFonts w:ascii="AIGDT" w:hAnsi="AIGDT"/>
              </w:rPr>
              <w:t></w:t>
            </w:r>
            <w:r w:rsidRPr="00887B8E">
              <w:t xml:space="preserve"> </w:t>
            </w:r>
            <w:proofErr w:type="gramStart"/>
            <w:r w:rsidRPr="00887B8E">
              <w:t>буквой</w:t>
            </w:r>
            <w:proofErr w:type="gramEnd"/>
            <w:r w:rsidRPr="00887B8E">
              <w:rPr>
                <w:i/>
              </w:rPr>
              <w:t xml:space="preserve"> ё</w:t>
            </w:r>
            <w:r w:rsidRPr="00887B8E">
              <w:t xml:space="preserve">. Объяснять разницу между количеством букв и звуков в словах. Называть особенность буквы </w:t>
            </w:r>
            <w:r w:rsidRPr="00887B8E">
              <w:rPr>
                <w:i/>
              </w:rPr>
              <w:t>ё.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t>26</w:t>
            </w:r>
            <w:r w:rsidR="00993ED9">
              <w:t>.12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65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Буква ё. Обозначение буквой ё звука </w:t>
            </w:r>
            <w:proofErr w:type="gramStart"/>
            <w:r w:rsidRPr="002A53C6">
              <w:t>о</w:t>
            </w:r>
            <w:proofErr w:type="gramEnd"/>
            <w:r w:rsidRPr="002A53C6">
              <w:t xml:space="preserve"> в слиянии.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Сравнивать звуковой состав слов и их буквенную запись. Формулировать способ чтения буквы</w:t>
            </w:r>
            <w:r w:rsidRPr="00887B8E">
              <w:rPr>
                <w:i/>
              </w:rPr>
              <w:t xml:space="preserve"> ё </w:t>
            </w:r>
            <w:r w:rsidRPr="00887B8E">
              <w:t xml:space="preserve">в начале слов и после гласных в середине и на конце слов. Читать слова с буквой </w:t>
            </w:r>
            <w:r w:rsidRPr="00887B8E">
              <w:rPr>
                <w:i/>
              </w:rPr>
              <w:t xml:space="preserve">ё </w:t>
            </w:r>
            <w:r w:rsidRPr="00887B8E">
              <w:t>в начале слова и после гласных.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  <w:r>
              <w:t>13.01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66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</w:t>
            </w:r>
            <w:proofErr w:type="spellStart"/>
            <w:r w:rsidRPr="002A53C6">
              <w:t>й</w:t>
            </w:r>
            <w:proofErr w:type="spellEnd"/>
            <w:r w:rsidRPr="002A53C6">
              <w:t xml:space="preserve">. Буква </w:t>
            </w:r>
            <w:proofErr w:type="spellStart"/>
            <w:r w:rsidRPr="002A53C6">
              <w:t>й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Характеризовать новый звук, обозначать буквой. </w:t>
            </w:r>
          </w:p>
          <w:p w:rsidR="00993ED9" w:rsidRPr="00887B8E" w:rsidRDefault="00993ED9" w:rsidP="00132356">
            <w:pPr>
              <w:jc w:val="both"/>
            </w:pPr>
            <w:r w:rsidRPr="00887B8E">
              <w:lastRenderedPageBreak/>
              <w:t>Читать слова с изученной буквой.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Читать текст. Отвечать на вопросы по содержанию текста. Озаглавливать текст. Пересказывать текст.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jc w:val="both"/>
            </w:pPr>
            <w:r>
              <w:lastRenderedPageBreak/>
              <w:t>15</w:t>
            </w:r>
            <w:r w:rsidR="00993ED9">
              <w:t>.01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67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х</w:t>
            </w:r>
            <w:proofErr w:type="spellEnd"/>
            <w:r w:rsidRPr="002A53C6">
              <w:t xml:space="preserve">, </w:t>
            </w:r>
            <w:proofErr w:type="spellStart"/>
            <w:r w:rsidRPr="002A53C6">
              <w:t>х</w:t>
            </w:r>
            <w:proofErr w:type="spellEnd"/>
            <w:r w:rsidRPr="002A53C6">
              <w:t xml:space="preserve">*. Буквы </w:t>
            </w:r>
            <w:proofErr w:type="spellStart"/>
            <w:r w:rsidRPr="002A53C6">
              <w:t>Хх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звуки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х</w:t>
            </w:r>
            <w:proofErr w:type="spellEnd"/>
            <w:r w:rsidRPr="00887B8E">
              <w:rPr>
                <w:rFonts w:ascii="AIGDT" w:hAnsi="AIGDT"/>
              </w:rPr>
              <w:t></w:t>
            </w:r>
            <w:r w:rsidRPr="00887B8E">
              <w:t xml:space="preserve"> и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proofErr w:type="gramStart"/>
            <w:r w:rsidRPr="00887B8E">
              <w:t>х</w:t>
            </w:r>
            <w:proofErr w:type="spellEnd"/>
            <w:proofErr w:type="gram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из слов </w:t>
            </w:r>
            <w:r w:rsidRPr="00887B8E">
              <w:rPr>
                <w:i/>
              </w:rPr>
              <w:t>пастух, пастухи</w:t>
            </w:r>
            <w:r w:rsidRPr="00887B8E">
              <w:t xml:space="preserve">, характеризовать их, сравнивать, обозначать буквой. </w:t>
            </w:r>
          </w:p>
          <w:p w:rsidR="00993ED9" w:rsidRPr="00887B8E" w:rsidRDefault="00993ED9" w:rsidP="00132356">
            <w:pPr>
              <w:jc w:val="both"/>
            </w:pPr>
            <w:r w:rsidRPr="00887B8E">
              <w:t>Распознавать в словах новые звуки, читать слоги и слова с изученной буквой.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Сопоставлять звуки </w:t>
            </w:r>
            <w:r w:rsidRPr="00887B8E">
              <w:rPr>
                <w:rFonts w:ascii="AIGDT" w:hAnsi="AIGDT"/>
              </w:rPr>
              <w:t></w:t>
            </w:r>
            <w:r w:rsidRPr="00887B8E">
              <w:t>г] — [г’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, </w:t>
            </w:r>
            <w:r w:rsidRPr="00887B8E">
              <w:rPr>
                <w:rFonts w:ascii="AIGDT" w:hAnsi="AIGDT"/>
              </w:rPr>
              <w:t></w:t>
            </w:r>
            <w:proofErr w:type="gramStart"/>
            <w:r w:rsidRPr="00887B8E">
              <w:t>к</w:t>
            </w:r>
            <w:proofErr w:type="gramEnd"/>
            <w:r w:rsidRPr="00887B8E">
              <w:t>] — [к’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,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х</w:t>
            </w:r>
            <w:proofErr w:type="spellEnd"/>
            <w:r w:rsidRPr="00887B8E">
              <w:t>] — [</w:t>
            </w:r>
            <w:proofErr w:type="spellStart"/>
            <w:r w:rsidRPr="00887B8E">
              <w:t>х</w:t>
            </w:r>
            <w:proofErr w:type="spell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>, выявлять сходство и различие в их произнесении.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  <w:r>
              <w:t>16.01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68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х</w:t>
            </w:r>
            <w:proofErr w:type="spellEnd"/>
            <w:r w:rsidRPr="002A53C6">
              <w:t xml:space="preserve">, </w:t>
            </w:r>
            <w:proofErr w:type="spellStart"/>
            <w:r w:rsidRPr="002A53C6">
              <w:t>х</w:t>
            </w:r>
            <w:proofErr w:type="spellEnd"/>
            <w:r w:rsidRPr="002A53C6">
              <w:t xml:space="preserve">*. Буквы </w:t>
            </w:r>
            <w:proofErr w:type="spellStart"/>
            <w:r w:rsidRPr="002A53C6">
              <w:t>Хх</w:t>
            </w:r>
            <w:proofErr w:type="spellEnd"/>
            <w:r w:rsidRPr="002A53C6">
              <w:t>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Читать текст. Отвечать на вопросы по содержанию текста... Пересказывать текст.</w:t>
            </w:r>
          </w:p>
          <w:p w:rsidR="00993ED9" w:rsidRPr="00887B8E" w:rsidRDefault="00993ED9" w:rsidP="00132356">
            <w:r w:rsidRPr="00887B8E">
              <w:t>Определять цель учебного задания, контролировать свои действия в процессе его выполнения, оценивать правильность выполнения.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r>
              <w:t>19</w:t>
            </w:r>
            <w:r w:rsidR="00993ED9">
              <w:t>.01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/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/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69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йу</w:t>
            </w:r>
            <w:proofErr w:type="spellEnd"/>
            <w:r w:rsidRPr="002A53C6">
              <w:t xml:space="preserve">. Буквы </w:t>
            </w:r>
            <w:proofErr w:type="spellStart"/>
            <w:r w:rsidRPr="002A53C6">
              <w:t>Юю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Производить </w:t>
            </w:r>
            <w:proofErr w:type="spellStart"/>
            <w:r w:rsidRPr="00887B8E">
              <w:t>слого-звуковой</w:t>
            </w:r>
            <w:proofErr w:type="spellEnd"/>
            <w:r w:rsidRPr="00887B8E">
              <w:t xml:space="preserve"> анализ слова </w:t>
            </w:r>
            <w:r w:rsidRPr="00887B8E">
              <w:rPr>
                <w:i/>
              </w:rPr>
              <w:t>юла</w:t>
            </w:r>
            <w:r w:rsidRPr="00887B8E">
              <w:t xml:space="preserve">. Обозначать слияние </w:t>
            </w:r>
            <w:r w:rsidRPr="00887B8E">
              <w:rPr>
                <w:rFonts w:ascii="AIGDT" w:hAnsi="AIGDT"/>
              </w:rPr>
              <w:t></w:t>
            </w:r>
            <w:r w:rsidRPr="00887B8E">
              <w:rPr>
                <w:lang w:val="en-US"/>
              </w:rPr>
              <w:t>j</w:t>
            </w:r>
            <w:r w:rsidRPr="00887B8E">
              <w:t>’</w:t>
            </w:r>
            <w:proofErr w:type="gramStart"/>
            <w:r w:rsidRPr="00887B8E">
              <w:t>у</w:t>
            </w:r>
            <w:proofErr w:type="gramEnd"/>
            <w:r w:rsidRPr="00887B8E">
              <w:rPr>
                <w:rFonts w:ascii="AIGDT" w:hAnsi="AIGDT"/>
              </w:rPr>
              <w:t></w:t>
            </w:r>
            <w:r w:rsidRPr="00887B8E">
              <w:t xml:space="preserve"> буквой </w:t>
            </w:r>
            <w:proofErr w:type="spellStart"/>
            <w:r w:rsidRPr="00887B8E">
              <w:rPr>
                <w:i/>
              </w:rPr>
              <w:t>ю</w:t>
            </w:r>
            <w:proofErr w:type="spellEnd"/>
            <w:r w:rsidRPr="00887B8E">
              <w:t xml:space="preserve">. Объяснять разницу между количеством букв и звуков в словах. Называть особенность буквы </w:t>
            </w:r>
            <w:proofErr w:type="spellStart"/>
            <w:r w:rsidRPr="00887B8E">
              <w:rPr>
                <w:i/>
              </w:rPr>
              <w:t>ю</w:t>
            </w:r>
            <w:proofErr w:type="spellEnd"/>
            <w:r w:rsidRPr="00887B8E">
              <w:rPr>
                <w:i/>
              </w:rPr>
              <w:t xml:space="preserve"> </w:t>
            </w:r>
            <w:r w:rsidRPr="00887B8E">
              <w:t>(обозначать целый слог-слияние — два звука).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  <w:r>
              <w:t>20.01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70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</w:t>
            </w:r>
            <w:proofErr w:type="gramStart"/>
            <w:r w:rsidRPr="002A53C6">
              <w:t>у</w:t>
            </w:r>
            <w:proofErr w:type="gramEnd"/>
            <w:r w:rsidRPr="002A53C6">
              <w:t xml:space="preserve"> в слиянии. Обозначение буквой </w:t>
            </w:r>
            <w:proofErr w:type="spellStart"/>
            <w:r w:rsidRPr="002A53C6">
              <w:t>ю</w:t>
            </w:r>
            <w:proofErr w:type="spellEnd"/>
            <w:r w:rsidRPr="002A53C6">
              <w:t xml:space="preserve"> мягкости согласного.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r w:rsidRPr="00887B8E">
              <w:t>Сравнивать звуковой состав слов и их буквенную запись. Формулировать способ чтения буквы</w:t>
            </w:r>
            <w:r w:rsidRPr="00887B8E">
              <w:rPr>
                <w:i/>
              </w:rPr>
              <w:t xml:space="preserve"> </w:t>
            </w:r>
            <w:proofErr w:type="spellStart"/>
            <w:r w:rsidRPr="00887B8E">
              <w:rPr>
                <w:i/>
              </w:rPr>
              <w:t>ю</w:t>
            </w:r>
            <w:proofErr w:type="spellEnd"/>
            <w:r w:rsidRPr="00887B8E">
              <w:rPr>
                <w:i/>
              </w:rPr>
              <w:t xml:space="preserve"> </w:t>
            </w:r>
            <w:r w:rsidRPr="00887B8E">
              <w:t xml:space="preserve">в начале слов и после гласных в середине и на конце </w:t>
            </w:r>
            <w:proofErr w:type="spellStart"/>
            <w:r w:rsidRPr="00887B8E">
              <w:t>слов</w:t>
            </w:r>
            <w:proofErr w:type="gramStart"/>
            <w:r w:rsidRPr="00887B8E">
              <w:t>.Ч</w:t>
            </w:r>
            <w:proofErr w:type="gramEnd"/>
            <w:r w:rsidRPr="00887B8E">
              <w:t>итать</w:t>
            </w:r>
            <w:proofErr w:type="spellEnd"/>
            <w:r w:rsidRPr="00887B8E">
              <w:t xml:space="preserve"> слова с буквой </w:t>
            </w:r>
            <w:proofErr w:type="spellStart"/>
            <w:r w:rsidRPr="00887B8E">
              <w:rPr>
                <w:i/>
              </w:rPr>
              <w:t>ю</w:t>
            </w:r>
            <w:proofErr w:type="spellEnd"/>
            <w:r w:rsidRPr="00887B8E">
              <w:rPr>
                <w:i/>
              </w:rPr>
              <w:t xml:space="preserve"> </w:t>
            </w:r>
            <w:r w:rsidRPr="00887B8E">
              <w:t>в начале слова и после гласных.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r>
              <w:t>22</w:t>
            </w:r>
            <w:r w:rsidR="00993ED9">
              <w:t>.01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/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/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71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</w:t>
            </w:r>
            <w:proofErr w:type="spellStart"/>
            <w:r w:rsidRPr="002A53C6">
              <w:t>ц</w:t>
            </w:r>
            <w:proofErr w:type="spellEnd"/>
            <w:r w:rsidRPr="002A53C6">
              <w:t xml:space="preserve">. Буквы </w:t>
            </w:r>
            <w:proofErr w:type="spellStart"/>
            <w:r w:rsidRPr="002A53C6">
              <w:t>Цц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ц</w:t>
            </w:r>
            <w:proofErr w:type="spellEnd"/>
            <w:r w:rsidRPr="00887B8E">
              <w:rPr>
                <w:rFonts w:ascii="AIGDT" w:hAnsi="AIGDT"/>
              </w:rPr>
              <w:t></w:t>
            </w:r>
            <w:r w:rsidRPr="00887B8E">
              <w:t xml:space="preserve"> из слова </w:t>
            </w:r>
            <w:r w:rsidRPr="00887B8E">
              <w:rPr>
                <w:i/>
              </w:rPr>
              <w:t xml:space="preserve">кузнец </w:t>
            </w:r>
            <w:r w:rsidRPr="00887B8E">
              <w:t xml:space="preserve">с опорой на схему, характеризовать его (согласный, глухой, всегда только твёрдый), обозначать буквой. </w:t>
            </w:r>
          </w:p>
          <w:p w:rsidR="00993ED9" w:rsidRPr="00887B8E" w:rsidRDefault="00993ED9" w:rsidP="00132356">
            <w:pPr>
              <w:jc w:val="both"/>
            </w:pPr>
            <w:r w:rsidRPr="00887B8E">
              <w:t>Распознавать в словах новый звук, читать слоги и слова с изученной буквой.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  <w:r>
              <w:t>23.01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72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э. Буквы </w:t>
            </w:r>
            <w:proofErr w:type="spellStart"/>
            <w:r w:rsidRPr="002A53C6">
              <w:t>Ээ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 из начала слова </w:t>
            </w:r>
            <w:r w:rsidRPr="00887B8E">
              <w:rPr>
                <w:i/>
              </w:rPr>
              <w:t>эхо</w:t>
            </w:r>
            <w:r w:rsidRPr="00887B8E">
              <w:t xml:space="preserve">. Устанавливать, что звук </w:t>
            </w:r>
            <w:r w:rsidRPr="00887B8E">
              <w:rPr>
                <w:rFonts w:ascii="AIGDT" w:hAnsi="AIGDT"/>
              </w:rPr>
              <w:t></w:t>
            </w:r>
            <w:r w:rsidRPr="00887B8E">
              <w:t>э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 — знакомый, т.к. раньше уже </w:t>
            </w:r>
            <w:r w:rsidRPr="00887B8E">
              <w:lastRenderedPageBreak/>
              <w:t xml:space="preserve">выделяли его в слогах-слияниях и обозначали буквой </w:t>
            </w:r>
            <w:r w:rsidRPr="00887B8E">
              <w:rPr>
                <w:i/>
              </w:rPr>
              <w:t>е</w:t>
            </w:r>
            <w:r w:rsidRPr="00887B8E">
              <w:t>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Выделять звук </w:t>
            </w:r>
            <w:r w:rsidRPr="00887B8E">
              <w:rPr>
                <w:rFonts w:ascii="AIGDT" w:hAnsi="AIGDT"/>
              </w:rPr>
              <w:t></w:t>
            </w:r>
            <w:r w:rsidRPr="00887B8E">
              <w:t>э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в начале слов и после гласных.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5A7C08" w:rsidP="00132356">
            <w:pPr>
              <w:shd w:val="clear" w:color="auto" w:fill="FFFFFF"/>
            </w:pPr>
            <w:r>
              <w:lastRenderedPageBreak/>
              <w:t>26</w:t>
            </w:r>
            <w:r w:rsidR="00993ED9">
              <w:t>.01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73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э. Буквы </w:t>
            </w:r>
            <w:proofErr w:type="spellStart"/>
            <w:r w:rsidRPr="002A53C6">
              <w:t>Ээ</w:t>
            </w:r>
            <w:proofErr w:type="spellEnd"/>
            <w:r w:rsidRPr="002A53C6">
              <w:t>. Закрепление.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r w:rsidRPr="00887B8E">
              <w:t>Читать слова с новой буквой. Читать тексты. Отвечать на вопросы по содержанию текстов. Задавать вопросы по содержанию. Озаглавливать тексты. Пересказывать тексты.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r>
              <w:t>27.01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/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/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74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 </w:t>
            </w:r>
            <w:proofErr w:type="spellStart"/>
            <w:r w:rsidRPr="002A53C6">
              <w:t>щ</w:t>
            </w:r>
            <w:proofErr w:type="spellEnd"/>
            <w:r w:rsidRPr="002A53C6">
              <w:t xml:space="preserve">. Буквы </w:t>
            </w:r>
            <w:proofErr w:type="spellStart"/>
            <w:r w:rsidRPr="002A53C6">
              <w:t>Щщ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shd w:val="clear" w:color="auto" w:fill="FFFFFF"/>
            </w:pPr>
            <w:r w:rsidRPr="00887B8E">
              <w:t xml:space="preserve">Выделять звук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щ</w:t>
            </w:r>
            <w:proofErr w:type="spell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из слов, устанавливать с помощью учителя, что звук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щ</w:t>
            </w:r>
            <w:proofErr w:type="spell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согласный, всегда мягкий, глухой.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646393" w:rsidP="00132356">
            <w:pPr>
              <w:shd w:val="clear" w:color="auto" w:fill="FFFFFF"/>
            </w:pPr>
            <w:r>
              <w:t>29</w:t>
            </w:r>
            <w:r w:rsidR="00993ED9">
              <w:t>.01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75</w:t>
            </w:r>
          </w:p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Звуки </w:t>
            </w:r>
            <w:proofErr w:type="spellStart"/>
            <w:r w:rsidRPr="002A53C6">
              <w:t>ф</w:t>
            </w:r>
            <w:proofErr w:type="spellEnd"/>
            <w:r w:rsidRPr="002A53C6">
              <w:t xml:space="preserve">, </w:t>
            </w:r>
            <w:proofErr w:type="spellStart"/>
            <w:r w:rsidRPr="002A53C6">
              <w:t>ф</w:t>
            </w:r>
            <w:proofErr w:type="spellEnd"/>
            <w:r w:rsidRPr="002A53C6">
              <w:t xml:space="preserve">*. Буквы </w:t>
            </w:r>
            <w:proofErr w:type="spellStart"/>
            <w:r w:rsidRPr="002A53C6">
              <w:t>Фф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Выделять звуки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r w:rsidRPr="00887B8E">
              <w:t>ф</w:t>
            </w:r>
            <w:proofErr w:type="spellEnd"/>
            <w:r w:rsidRPr="00887B8E">
              <w:rPr>
                <w:rFonts w:ascii="AIGDT" w:hAnsi="AIGDT"/>
              </w:rPr>
              <w:t></w:t>
            </w:r>
            <w:r w:rsidRPr="00887B8E">
              <w:t xml:space="preserve"> и </w:t>
            </w:r>
            <w:r w:rsidRPr="00887B8E">
              <w:rPr>
                <w:rFonts w:ascii="AIGDT" w:hAnsi="AIGDT"/>
              </w:rPr>
              <w:t></w:t>
            </w:r>
            <w:proofErr w:type="spellStart"/>
            <w:proofErr w:type="gramStart"/>
            <w:r w:rsidRPr="00887B8E">
              <w:t>ф</w:t>
            </w:r>
            <w:proofErr w:type="spellEnd"/>
            <w:proofErr w:type="gramEnd"/>
            <w:r w:rsidRPr="00887B8E">
              <w:t>’</w:t>
            </w:r>
            <w:r w:rsidRPr="00887B8E">
              <w:rPr>
                <w:rFonts w:ascii="AIGDT" w:hAnsi="AIGDT"/>
              </w:rPr>
              <w:t></w:t>
            </w:r>
            <w:r w:rsidRPr="00887B8E">
              <w:t xml:space="preserve"> </w:t>
            </w:r>
            <w:proofErr w:type="gramStart"/>
            <w:r w:rsidRPr="00887B8E">
              <w:t>из</w:t>
            </w:r>
            <w:proofErr w:type="gramEnd"/>
            <w:r w:rsidRPr="00887B8E">
              <w:t xml:space="preserve">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  <w:r>
              <w:t>30.01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76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Буква </w:t>
            </w:r>
            <w:proofErr w:type="spellStart"/>
            <w:r w:rsidRPr="002A53C6">
              <w:t>ъ</w:t>
            </w:r>
            <w:proofErr w:type="spellEnd"/>
            <w:r w:rsidRPr="002A53C6"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Читать слова с разделительным мягким знаком, объяснять, что показывает эта буква после согласных перед гласными </w:t>
            </w:r>
            <w:r w:rsidRPr="00887B8E">
              <w:rPr>
                <w:i/>
              </w:rPr>
              <w:t xml:space="preserve">я, е, </w:t>
            </w:r>
            <w:proofErr w:type="spellStart"/>
            <w:r w:rsidRPr="00887B8E">
              <w:rPr>
                <w:i/>
              </w:rPr>
              <w:t>ю</w:t>
            </w:r>
            <w:proofErr w:type="spellEnd"/>
            <w:r w:rsidRPr="00887B8E">
              <w:rPr>
                <w:i/>
              </w:rPr>
              <w:t>, ё, и</w:t>
            </w:r>
            <w:r w:rsidRPr="00887B8E">
              <w:t xml:space="preserve">. Читать слова с разделительным мягким знаком и мягким знаком — показателем мягкости, устанавливать различия.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53783A" w:rsidRDefault="00646393" w:rsidP="00132356">
            <w:pPr>
              <w:jc w:val="both"/>
            </w:pPr>
            <w:r>
              <w:t>9.02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  <w:rPr>
                <w:b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  <w:rPr>
                <w:b/>
              </w:rPr>
            </w:pPr>
          </w:p>
        </w:tc>
      </w:tr>
      <w:tr w:rsidR="008170E4" w:rsidRPr="002A53C6" w:rsidTr="00C6386C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0E4" w:rsidRPr="002A53C6" w:rsidRDefault="008170E4" w:rsidP="00132356">
            <w:pPr>
              <w:shd w:val="clear" w:color="auto" w:fill="FFFFFF"/>
            </w:pPr>
          </w:p>
        </w:tc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70E4" w:rsidRPr="008170E4" w:rsidRDefault="008170E4" w:rsidP="00132356">
            <w:pPr>
              <w:jc w:val="both"/>
              <w:rPr>
                <w:b/>
              </w:rPr>
            </w:pPr>
            <w:proofErr w:type="spellStart"/>
            <w:r w:rsidRPr="008170E4">
              <w:rPr>
                <w:b/>
              </w:rPr>
              <w:t>Послебукварный</w:t>
            </w:r>
            <w:proofErr w:type="spellEnd"/>
            <w:r w:rsidRPr="008170E4">
              <w:rPr>
                <w:b/>
              </w:rPr>
              <w:t xml:space="preserve"> период 14 часов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70E4" w:rsidRDefault="008170E4" w:rsidP="00132356">
            <w:pPr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70E4" w:rsidRPr="002A53C6" w:rsidRDefault="008170E4" w:rsidP="00132356">
            <w:pPr>
              <w:jc w:val="both"/>
              <w:rPr>
                <w:b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70E4" w:rsidRPr="002A53C6" w:rsidRDefault="008170E4" w:rsidP="00132356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70E4" w:rsidRPr="002A53C6" w:rsidRDefault="008170E4" w:rsidP="00132356">
            <w:pPr>
              <w:jc w:val="both"/>
              <w:rPr>
                <w:b/>
              </w:rPr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77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С.Я. Маршак. «Как хорошо уметь читать»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На основе названия текста определять его содержание. Читать текст самостоятельно.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646393" w:rsidP="00132356">
            <w:pPr>
              <w:jc w:val="both"/>
            </w:pPr>
            <w:r>
              <w:t>10</w:t>
            </w:r>
            <w:r w:rsidR="00993ED9">
              <w:t>.02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78</w:t>
            </w:r>
          </w:p>
        </w:tc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В. Берестов. «</w:t>
            </w:r>
            <w:proofErr w:type="spellStart"/>
            <w:r w:rsidRPr="002A53C6">
              <w:t>Читалочка</w:t>
            </w:r>
            <w:proofErr w:type="spellEnd"/>
            <w:r w:rsidRPr="002A53C6">
              <w:t>».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На основе названия текста определять его содержание. Читать текст самостоятельно.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646393" w:rsidP="00132356">
            <w:pPr>
              <w:jc w:val="both"/>
            </w:pPr>
            <w:r>
              <w:t>12</w:t>
            </w:r>
            <w:r w:rsidR="00993ED9">
              <w:t>.02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79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proofErr w:type="spellStart"/>
            <w:r w:rsidRPr="002A53C6">
              <w:t>Е.Чарушин</w:t>
            </w:r>
            <w:proofErr w:type="spellEnd"/>
            <w:r w:rsidRPr="002A53C6">
              <w:t xml:space="preserve"> «Как мальчик Женя научился говорить</w:t>
            </w:r>
            <w:r>
              <w:t xml:space="preserve"> </w:t>
            </w:r>
            <w:r>
              <w:lastRenderedPageBreak/>
              <w:t xml:space="preserve">букву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  <w:r w:rsidRPr="002A53C6">
              <w:t>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Принимать учебную задачу урока. Осуществлять решение учебной задачи под руководством </w:t>
            </w:r>
            <w:r w:rsidRPr="00887B8E">
              <w:lastRenderedPageBreak/>
              <w:t>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На основе названия текста определять его содержание. Читать текст самостоятельно.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646393" w:rsidP="00132356">
            <w:pPr>
              <w:jc w:val="both"/>
            </w:pPr>
            <w:r>
              <w:lastRenderedPageBreak/>
              <w:t>13</w:t>
            </w:r>
            <w:r w:rsidR="00993ED9">
              <w:t>.02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80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К.Ушинский. «Наше Отечество».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r w:rsidRPr="00887B8E">
              <w:t xml:space="preserve">Подбирать самостоятельно слова, близкие по смыслу к слову «отечество». </w:t>
            </w:r>
          </w:p>
          <w:p w:rsidR="00993ED9" w:rsidRPr="00887B8E" w:rsidRDefault="00993ED9" w:rsidP="00132356">
            <w:r w:rsidRPr="00887B8E">
              <w:t>Читать текст самостоятельно.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646393" w:rsidP="00132356">
            <w:r>
              <w:t>16</w:t>
            </w:r>
            <w:r w:rsidR="00993ED9">
              <w:t>.02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/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/>
        </w:tc>
      </w:tr>
      <w:tr w:rsidR="00993ED9" w:rsidRPr="002A53C6" w:rsidTr="00993ED9"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81</w:t>
            </w:r>
          </w:p>
        </w:tc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proofErr w:type="spellStart"/>
            <w:r w:rsidRPr="002A53C6">
              <w:t>В.Крупин</w:t>
            </w:r>
            <w:proofErr w:type="spellEnd"/>
            <w:r w:rsidRPr="002A53C6">
              <w:t xml:space="preserve"> «Первоучители словенские».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На основе названия текста определять его содержание. Читать текст самостоятельно.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  <w:r>
              <w:t>17.02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82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 В. </w:t>
            </w:r>
            <w:proofErr w:type="spellStart"/>
            <w:r w:rsidRPr="002A53C6">
              <w:t>Крупин</w:t>
            </w:r>
            <w:proofErr w:type="spellEnd"/>
            <w:r w:rsidRPr="002A53C6">
              <w:t>. «Первый букварь».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Слушать те</w:t>
            </w:r>
            <w:proofErr w:type="gramStart"/>
            <w:r w:rsidRPr="00887B8E">
              <w:t>кст в чт</w:t>
            </w:r>
            <w:proofErr w:type="gramEnd"/>
            <w:r w:rsidRPr="00887B8E">
              <w:t>ении учителя. На слух определять известную и неизвестную информацию.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646393" w:rsidP="00132356">
            <w:pPr>
              <w:jc w:val="both"/>
            </w:pPr>
            <w:r>
              <w:t>19</w:t>
            </w:r>
            <w:r w:rsidR="00993ED9">
              <w:t>.02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83</w:t>
            </w:r>
          </w:p>
        </w:tc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Творчество А.С.Пушкина.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 xml:space="preserve"> Соотносить иллюстрацию в учебнике с книгами на выставке.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  <w:r>
              <w:t>20.02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84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 Рассказы Л.Н.Толстого.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Объяснять смысл названия рассказов. Читать самостоятельно рассказы.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Соотносить главную мысль рассказов с названием рассказа.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646393" w:rsidP="00132356">
            <w:pPr>
              <w:jc w:val="both"/>
            </w:pPr>
            <w:r>
              <w:t>23</w:t>
            </w:r>
            <w:r w:rsidR="00993ED9">
              <w:t>.02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85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Произведения  К.Д. Ушинского.</w:t>
            </w:r>
          </w:p>
          <w:p w:rsidR="00993ED9" w:rsidRPr="002A53C6" w:rsidRDefault="00993ED9" w:rsidP="00132356">
            <w:pPr>
              <w:shd w:val="clear" w:color="auto" w:fill="FFFFFF"/>
            </w:pPr>
            <w:r w:rsidRPr="002A53C6">
              <w:t>К.И.Чуковский. «Телефон», «Путаница».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Объяснять смысл названия рассказов. Читать самостоятельно рассказы.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Соотносить главную мысль рассказов с названием рассказа.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  <w:r>
              <w:t>24.02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86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В. Бианки « Первая охота».</w:t>
            </w:r>
          </w:p>
          <w:p w:rsidR="00993ED9" w:rsidRPr="002A53C6" w:rsidRDefault="00993ED9" w:rsidP="00132356">
            <w:pPr>
              <w:shd w:val="clear" w:color="auto" w:fill="FFFFFF"/>
            </w:pPr>
            <w:r w:rsidRPr="002A53C6">
              <w:t>С.Я. Маршак  «Угомон», «Дважды два».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Находить на выставке нужную книгу. Рассказывать об этой книге (название, тема, герои).</w:t>
            </w:r>
            <w:r w:rsidRPr="00887B8E">
              <w:tab/>
            </w:r>
          </w:p>
          <w:p w:rsidR="00993ED9" w:rsidRPr="00887B8E" w:rsidRDefault="00993ED9" w:rsidP="00132356">
            <w:pPr>
              <w:jc w:val="both"/>
            </w:pPr>
            <w:r w:rsidRPr="00887B8E">
              <w:t>Читать самостоятельно текст.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646393" w:rsidP="00132356">
            <w:pPr>
              <w:jc w:val="both"/>
            </w:pPr>
            <w:r>
              <w:t>26</w:t>
            </w:r>
            <w:r w:rsidR="00993ED9">
              <w:t>.02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87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М.М. Пришвин. «Предмайское утро»,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Слушать те</w:t>
            </w:r>
            <w:proofErr w:type="gramStart"/>
            <w:r w:rsidRPr="00887B8E">
              <w:t>кст в чт</w:t>
            </w:r>
            <w:proofErr w:type="gramEnd"/>
            <w:r w:rsidRPr="00887B8E">
              <w:t>ении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Воспроизводить на слух слова, которые помогают представить картину природы.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  <w:r>
              <w:t>27.02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88</w:t>
            </w:r>
          </w:p>
        </w:tc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М.М. Пришвин. «Глоток молока».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Слушать те</w:t>
            </w:r>
            <w:proofErr w:type="gramStart"/>
            <w:r w:rsidRPr="00887B8E">
              <w:t>кст в чт</w:t>
            </w:r>
            <w:proofErr w:type="gramEnd"/>
            <w:r w:rsidRPr="00887B8E">
              <w:t>ении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Воспроизводить на слух слова, которые помогают представить картину природы.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646393" w:rsidP="00132356">
            <w:pPr>
              <w:jc w:val="both"/>
            </w:pPr>
            <w:r>
              <w:t>2.03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89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А.Л. </w:t>
            </w:r>
            <w:proofErr w:type="spellStart"/>
            <w:r w:rsidRPr="002A53C6">
              <w:t>Барто</w:t>
            </w:r>
            <w:proofErr w:type="spellEnd"/>
            <w:r w:rsidRPr="002A53C6">
              <w:t>. Стихи.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Находить нужную книгу. Рассказывать о книге.</w:t>
            </w:r>
          </w:p>
          <w:p w:rsidR="00993ED9" w:rsidRPr="00887B8E" w:rsidRDefault="00993ED9" w:rsidP="00132356">
            <w:pPr>
              <w:jc w:val="both"/>
            </w:pPr>
            <w:r w:rsidRPr="00887B8E">
              <w:t>Читать наизусть знакомые стихи.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  <w:r>
              <w:t>03.03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90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С.В.Михалков</w:t>
            </w:r>
            <w:proofErr w:type="gramStart"/>
            <w:r w:rsidRPr="002A53C6">
              <w:t>.«</w:t>
            </w:r>
            <w:proofErr w:type="gramEnd"/>
            <w:r w:rsidRPr="002A53C6">
              <w:t>Котята».</w:t>
            </w:r>
          </w:p>
          <w:p w:rsidR="00993ED9" w:rsidRPr="002A53C6" w:rsidRDefault="00993ED9" w:rsidP="00132356">
            <w:pPr>
              <w:shd w:val="clear" w:color="auto" w:fill="FFFFFF"/>
            </w:pPr>
            <w:r w:rsidRPr="002A53C6">
              <w:t xml:space="preserve">Б. </w:t>
            </w:r>
            <w:proofErr w:type="spellStart"/>
            <w:r w:rsidRPr="002A53C6">
              <w:t>Заходер</w:t>
            </w:r>
            <w:proofErr w:type="spellEnd"/>
            <w:r w:rsidRPr="002A53C6">
              <w:t>. «Два и три».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 Читать самостоятельно.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t>Определять на основе самостоятельного выбора понравившееся произведение.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646393" w:rsidP="00132356">
            <w:pPr>
              <w:shd w:val="clear" w:color="auto" w:fill="FFFFFF"/>
            </w:pPr>
            <w:r>
              <w:t>05</w:t>
            </w:r>
            <w:r w:rsidR="00993ED9">
              <w:t>.03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91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В.Д, Берестов. Стихи.</w:t>
            </w:r>
          </w:p>
          <w:p w:rsidR="00993ED9" w:rsidRPr="002A53C6" w:rsidRDefault="00993ED9" w:rsidP="00132356">
            <w:pPr>
              <w:shd w:val="clear" w:color="auto" w:fill="FFFFFF"/>
            </w:pPr>
            <w:r w:rsidRPr="002A53C6">
              <w:t>Проверь себя.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>Принимать учебную задачу урока. Осуществлять решение учебной задачи под руководством учителя.</w:t>
            </w:r>
          </w:p>
          <w:p w:rsidR="00993ED9" w:rsidRPr="00887B8E" w:rsidRDefault="00993ED9" w:rsidP="00132356">
            <w:pPr>
              <w:jc w:val="both"/>
            </w:pPr>
            <w:r w:rsidRPr="00887B8E">
              <w:t>Определять настроение стихотворения.</w:t>
            </w:r>
          </w:p>
          <w:p w:rsidR="00993ED9" w:rsidRPr="00887B8E" w:rsidRDefault="00993ED9" w:rsidP="00132356">
            <w:pPr>
              <w:shd w:val="clear" w:color="auto" w:fill="FFFFFF"/>
            </w:pPr>
            <w:r w:rsidRPr="00887B8E">
              <w:lastRenderedPageBreak/>
              <w:t>Находить слова, которые помогают передать настроение.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  <w:r>
              <w:lastRenderedPageBreak/>
              <w:t>06.03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shd w:val="clear" w:color="auto" w:fill="FFFFFF"/>
            </w:pPr>
          </w:p>
        </w:tc>
      </w:tr>
      <w:tr w:rsidR="00993ED9" w:rsidRPr="002A53C6" w:rsidTr="00993ED9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lastRenderedPageBreak/>
              <w:t>92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tabs>
                <w:tab w:val="left" w:pos="1650"/>
              </w:tabs>
            </w:pPr>
            <w:r w:rsidRPr="002A53C6">
              <w:t>Проект: «Живая Азбука»</w:t>
            </w:r>
          </w:p>
          <w:p w:rsidR="00993ED9" w:rsidRPr="002A53C6" w:rsidRDefault="00993ED9" w:rsidP="00132356">
            <w:pPr>
              <w:shd w:val="clear" w:color="auto" w:fill="FFFFFF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ED9" w:rsidRPr="002A53C6" w:rsidRDefault="00993ED9" w:rsidP="00132356">
            <w:pPr>
              <w:shd w:val="clear" w:color="auto" w:fill="FFFFFF"/>
            </w:pPr>
            <w:r w:rsidRPr="002A53C6">
              <w:t>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ED9" w:rsidRPr="00887B8E" w:rsidRDefault="00993ED9" w:rsidP="00132356">
            <w:pPr>
              <w:jc w:val="both"/>
            </w:pPr>
            <w:r w:rsidRPr="00887B8E">
              <w:t xml:space="preserve">Участвовать в групповом проекте. </w:t>
            </w:r>
          </w:p>
          <w:p w:rsidR="00993ED9" w:rsidRPr="00887B8E" w:rsidRDefault="00993ED9" w:rsidP="00132356">
            <w:pPr>
              <w:jc w:val="both"/>
            </w:pPr>
            <w:r w:rsidRPr="00887B8E">
              <w:t>Договариваться друг с другом о возможном распределении ролей.</w:t>
            </w:r>
          </w:p>
          <w:p w:rsidR="00993ED9" w:rsidRPr="002A53C6" w:rsidRDefault="00993ED9" w:rsidP="00132356">
            <w:pPr>
              <w:jc w:val="both"/>
            </w:pPr>
            <w:r w:rsidRPr="00887B8E">
              <w:t>Читать наизусть с выражением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646393" w:rsidP="00132356">
            <w:pPr>
              <w:jc w:val="both"/>
            </w:pPr>
            <w:r>
              <w:t>09</w:t>
            </w:r>
            <w:r w:rsidR="00993ED9">
              <w:t>.03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ED9" w:rsidRPr="002A53C6" w:rsidRDefault="00993ED9" w:rsidP="00132356">
            <w:pPr>
              <w:jc w:val="both"/>
            </w:pPr>
          </w:p>
        </w:tc>
      </w:tr>
    </w:tbl>
    <w:p w:rsidR="00132356" w:rsidRDefault="00132356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132356" w:rsidRPr="008170E4" w:rsidRDefault="00132356" w:rsidP="00132356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  <w:r w:rsidRPr="008170E4">
        <w:rPr>
          <w:b/>
          <w:bCs/>
          <w:spacing w:val="-3"/>
          <w:sz w:val="28"/>
          <w:szCs w:val="28"/>
        </w:rPr>
        <w:t>Календарно-тематическое планирование (чтение)</w:t>
      </w:r>
    </w:p>
    <w:tbl>
      <w:tblPr>
        <w:tblW w:w="1887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60"/>
        <w:gridCol w:w="3493"/>
        <w:gridCol w:w="1072"/>
        <w:gridCol w:w="100"/>
        <w:gridCol w:w="5207"/>
        <w:gridCol w:w="1134"/>
        <w:gridCol w:w="6"/>
        <w:gridCol w:w="15"/>
        <w:gridCol w:w="15"/>
        <w:gridCol w:w="1239"/>
        <w:gridCol w:w="6"/>
        <w:gridCol w:w="60"/>
        <w:gridCol w:w="165"/>
        <w:gridCol w:w="783"/>
        <w:gridCol w:w="100"/>
        <w:gridCol w:w="20"/>
        <w:gridCol w:w="4700"/>
      </w:tblGrid>
      <w:tr w:rsidR="00132356" w:rsidTr="00AE068A">
        <w:trPr>
          <w:gridAfter w:val="1"/>
          <w:wAfter w:w="4700" w:type="dxa"/>
          <w:trHeight w:val="690"/>
        </w:trPr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№ </w:t>
            </w:r>
          </w:p>
          <w:p w:rsidR="00132356" w:rsidRPr="00476F89" w:rsidRDefault="00132356" w:rsidP="00132356">
            <w:proofErr w:type="spellStart"/>
            <w:proofErr w:type="gramStart"/>
            <w:r w:rsidRPr="00476F89">
              <w:t>п</w:t>
            </w:r>
            <w:proofErr w:type="spellEnd"/>
            <w:proofErr w:type="gramEnd"/>
            <w:r w:rsidRPr="00476F89">
              <w:t>/</w:t>
            </w:r>
            <w:proofErr w:type="spellStart"/>
            <w:r w:rsidRPr="00476F89">
              <w:t>п</w:t>
            </w:r>
            <w:proofErr w:type="spellEnd"/>
          </w:p>
        </w:tc>
        <w:tc>
          <w:tcPr>
            <w:tcW w:w="34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Cs/>
              </w:rPr>
              <w:t>Наименование раздела и тем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Кол-во  час</w:t>
            </w:r>
          </w:p>
        </w:tc>
        <w:tc>
          <w:tcPr>
            <w:tcW w:w="53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Cs/>
              </w:rPr>
              <w:t>Характеристика деятельности учащихся</w:t>
            </w:r>
          </w:p>
        </w:tc>
        <w:tc>
          <w:tcPr>
            <w:tcW w:w="24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56" w:rsidRDefault="00132356" w:rsidP="00132356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              Дата</w:t>
            </w:r>
          </w:p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Примечание</w:t>
            </w:r>
          </w:p>
        </w:tc>
      </w:tr>
      <w:tr w:rsidR="00132356" w:rsidTr="00AE068A">
        <w:trPr>
          <w:gridAfter w:val="1"/>
          <w:wAfter w:w="4700" w:type="dxa"/>
          <w:trHeight w:val="385"/>
        </w:trPr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34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07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53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Default="004A57CA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План.            Факт.</w:t>
            </w:r>
          </w:p>
        </w:tc>
        <w:tc>
          <w:tcPr>
            <w:tcW w:w="1134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459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rPr>
                <w:b/>
                <w:bCs/>
              </w:rPr>
              <w:t>Вводный</w:t>
            </w:r>
            <w:r w:rsidRPr="00476F89">
              <w:t xml:space="preserve"> </w:t>
            </w:r>
            <w:r w:rsidRPr="00476F89">
              <w:rPr>
                <w:b/>
                <w:bCs/>
              </w:rPr>
              <w:t>урок - 1 час</w:t>
            </w:r>
            <w:r w:rsidRPr="00476F89"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35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r w:rsidRPr="00476F89">
              <w:t>1.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Знакомство с учебником по литературному чте</w:t>
            </w:r>
            <w:r w:rsidRPr="00476F89">
              <w:softHyphen/>
              <w:t>нию.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Cs/>
              </w:rPr>
              <w:t xml:space="preserve">    </w:t>
            </w:r>
          </w:p>
          <w:p w:rsidR="00132356" w:rsidRPr="00476F89" w:rsidRDefault="00132356" w:rsidP="00132356">
            <w:pPr>
              <w:rPr>
                <w:bCs/>
              </w:rPr>
            </w:pPr>
          </w:p>
          <w:p w:rsidR="00132356" w:rsidRPr="00476F89" w:rsidRDefault="00132356" w:rsidP="00132356">
            <w:pPr>
              <w:rPr>
                <w:bCs/>
              </w:rPr>
            </w:pPr>
            <w:r w:rsidRPr="00476F89">
              <w:rPr>
                <w:bCs/>
              </w:rPr>
              <w:t xml:space="preserve"> 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887B8E" w:rsidRDefault="00132356" w:rsidP="00132356">
            <w:pPr>
              <w:snapToGrid w:val="0"/>
            </w:pPr>
            <w:r w:rsidRPr="00887B8E">
              <w:rPr>
                <w:bCs/>
              </w:rPr>
              <w:t xml:space="preserve">Ориентироваться </w:t>
            </w:r>
            <w:r w:rsidRPr="00887B8E">
              <w:t xml:space="preserve">в учебнике. </w:t>
            </w:r>
            <w:r w:rsidRPr="00887B8E">
              <w:rPr>
                <w:bCs/>
              </w:rPr>
              <w:t xml:space="preserve">Находить </w:t>
            </w:r>
            <w:r w:rsidRPr="00887B8E">
              <w:t xml:space="preserve">нужную главу в содержании учебника. </w:t>
            </w:r>
            <w:r w:rsidRPr="00887B8E">
              <w:rPr>
                <w:bCs/>
              </w:rPr>
              <w:t xml:space="preserve">Понимать </w:t>
            </w:r>
            <w:r w:rsidRPr="00887B8E">
              <w:t xml:space="preserve">условные обозначения, </w:t>
            </w:r>
            <w:r w:rsidRPr="00887B8E">
              <w:rPr>
                <w:bCs/>
              </w:rPr>
              <w:t xml:space="preserve">использовать </w:t>
            </w:r>
            <w:r w:rsidRPr="00887B8E">
              <w:t xml:space="preserve">их при выполнении заданий. </w:t>
            </w:r>
            <w:r w:rsidRPr="00887B8E">
              <w:rPr>
                <w:bCs/>
              </w:rPr>
              <w:t xml:space="preserve">Предполагать </w:t>
            </w:r>
            <w:r w:rsidRPr="00887B8E">
              <w:t xml:space="preserve">на основе названия содержание главы.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7E380A" w:rsidP="00132356">
            <w:pPr>
              <w:snapToGrid w:val="0"/>
            </w:pPr>
            <w:r>
              <w:t>10</w:t>
            </w:r>
            <w:r w:rsidR="00132356">
              <w:t>.03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</w:tr>
      <w:tr w:rsidR="00132356" w:rsidTr="00AE068A">
        <w:trPr>
          <w:gridAfter w:val="1"/>
          <w:wAfter w:w="4700" w:type="dxa"/>
          <w:trHeight w:val="45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rPr>
                <w:b/>
                <w:bCs/>
              </w:rPr>
              <w:t>Жили-были</w:t>
            </w:r>
            <w:r w:rsidRPr="00476F89">
              <w:t xml:space="preserve"> </w:t>
            </w:r>
            <w:r w:rsidRPr="00476F89">
              <w:rPr>
                <w:b/>
                <w:bCs/>
              </w:rPr>
              <w:t>буквы - 7 часов</w:t>
            </w:r>
            <w:r w:rsidRPr="00476F89"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887B8E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1281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r w:rsidRPr="00476F89">
              <w:t>2.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proofErr w:type="spellStart"/>
            <w:r w:rsidRPr="00476F89">
              <w:t>В.Данько</w:t>
            </w:r>
            <w:proofErr w:type="spellEnd"/>
            <w:r w:rsidRPr="00476F89">
              <w:t xml:space="preserve"> «Загадочные буквы»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887B8E" w:rsidRDefault="00132356" w:rsidP="00132356">
            <w:pPr>
              <w:snapToGrid w:val="0"/>
            </w:pPr>
            <w:r w:rsidRPr="00887B8E">
              <w:rPr>
                <w:bCs/>
              </w:rPr>
              <w:t xml:space="preserve">Прогнозировать </w:t>
            </w:r>
            <w:r w:rsidRPr="00887B8E">
              <w:t xml:space="preserve">содержание раздела. </w:t>
            </w:r>
            <w:r w:rsidRPr="00887B8E">
              <w:rPr>
                <w:bCs/>
              </w:rPr>
              <w:t xml:space="preserve">Расставлять </w:t>
            </w:r>
            <w:r w:rsidRPr="00887B8E">
              <w:t xml:space="preserve">книги на выставке в соответствии с темой раздела, </w:t>
            </w:r>
            <w:r w:rsidRPr="00887B8E">
              <w:rPr>
                <w:bCs/>
              </w:rPr>
              <w:t xml:space="preserve">сравнивать </w:t>
            </w:r>
            <w:r w:rsidRPr="00887B8E">
              <w:t xml:space="preserve">их, </w:t>
            </w:r>
            <w:r w:rsidRPr="00887B8E">
              <w:rPr>
                <w:bCs/>
              </w:rPr>
              <w:t>рассказывать</w:t>
            </w:r>
            <w:r w:rsidRPr="00887B8E">
              <w:t xml:space="preserve"> о книге с выставки в соответствии с коллективно составленным планом.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</w:pPr>
            <w:r>
              <w:t>12</w:t>
            </w:r>
            <w:r w:rsidR="00132356">
              <w:t>.03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</w:tr>
      <w:tr w:rsidR="00132356" w:rsidTr="00AE068A">
        <w:trPr>
          <w:gridAfter w:val="1"/>
          <w:wAfter w:w="4700" w:type="dxa"/>
          <w:trHeight w:val="1232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3.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proofErr w:type="spellStart"/>
            <w:r w:rsidRPr="00476F89">
              <w:t>И.Токмакова</w:t>
            </w:r>
            <w:proofErr w:type="spellEnd"/>
            <w:r w:rsidRPr="00476F89">
              <w:t xml:space="preserve"> «Аля, </w:t>
            </w:r>
            <w:proofErr w:type="spellStart"/>
            <w:r w:rsidRPr="00476F89">
              <w:t>Кляксич</w:t>
            </w:r>
            <w:proofErr w:type="spellEnd"/>
            <w:r w:rsidRPr="00476F89">
              <w:t xml:space="preserve"> и буква А», С.Чёрный «Живая азбука».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887B8E" w:rsidRDefault="00132356" w:rsidP="00132356">
            <w:pPr>
              <w:snapToGrid w:val="0"/>
            </w:pPr>
            <w:r w:rsidRPr="00887B8E">
              <w:rPr>
                <w:bCs/>
              </w:rPr>
              <w:t xml:space="preserve">Выбирать </w:t>
            </w:r>
            <w:r w:rsidRPr="00887B8E">
              <w:t xml:space="preserve">книгу по заданному параметру. </w:t>
            </w:r>
            <w:r w:rsidRPr="00887B8E">
              <w:rPr>
                <w:bCs/>
              </w:rPr>
              <w:t xml:space="preserve">Воспринимать </w:t>
            </w:r>
            <w:r w:rsidRPr="00887B8E">
              <w:t xml:space="preserve">на слух произведение. </w:t>
            </w:r>
            <w:r w:rsidRPr="00887B8E">
              <w:rPr>
                <w:bCs/>
              </w:rPr>
              <w:t xml:space="preserve">Отвечать </w:t>
            </w:r>
            <w:r w:rsidRPr="00887B8E">
              <w:t>на вопросы по содержанию художе</w:t>
            </w:r>
            <w:r w:rsidRPr="00887B8E">
              <w:softHyphen/>
              <w:t>ственного произведения.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7E380A" w:rsidP="00132356">
            <w:pPr>
              <w:snapToGrid w:val="0"/>
            </w:pPr>
            <w:r>
              <w:t>13</w:t>
            </w:r>
            <w:r w:rsidR="00132356">
              <w:t>.03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</w:tr>
      <w:tr w:rsidR="00132356" w:rsidTr="00AE068A">
        <w:trPr>
          <w:gridAfter w:val="1"/>
          <w:wAfter w:w="4700" w:type="dxa"/>
          <w:trHeight w:val="348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4.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Ф.Кривин «Почему А </w:t>
            </w:r>
            <w:proofErr w:type="spellStart"/>
            <w:r w:rsidRPr="00476F89">
              <w:t>поётся,а</w:t>
            </w:r>
            <w:proofErr w:type="spellEnd"/>
            <w:proofErr w:type="gramStart"/>
            <w:r w:rsidRPr="00476F89">
              <w:t xml:space="preserve">  Б</w:t>
            </w:r>
            <w:proofErr w:type="gramEnd"/>
            <w:r w:rsidRPr="00476F89">
              <w:t xml:space="preserve"> нет».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887B8E" w:rsidRDefault="00132356" w:rsidP="00132356">
            <w:pPr>
              <w:snapToGrid w:val="0"/>
            </w:pPr>
            <w:r w:rsidRPr="00887B8E">
              <w:rPr>
                <w:bCs/>
              </w:rPr>
              <w:t xml:space="preserve">Читать </w:t>
            </w:r>
            <w:r w:rsidRPr="00887B8E">
              <w:t xml:space="preserve">вслух плавно по слогам и целыми словами; </w:t>
            </w:r>
            <w:r w:rsidRPr="00887B8E">
              <w:rPr>
                <w:bCs/>
              </w:rPr>
              <w:t xml:space="preserve">передавать </w:t>
            </w:r>
            <w:r w:rsidRPr="00887B8E">
              <w:t xml:space="preserve">интонационно конец предложения. </w:t>
            </w:r>
            <w:r w:rsidRPr="00887B8E">
              <w:rPr>
                <w:bCs/>
              </w:rPr>
              <w:t xml:space="preserve">Объяснять </w:t>
            </w:r>
            <w:r w:rsidRPr="00887B8E">
              <w:t xml:space="preserve">название произведения.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</w:pPr>
            <w:r>
              <w:t>16</w:t>
            </w:r>
            <w:r w:rsidR="00132356">
              <w:t>.03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</w:tr>
      <w:tr w:rsidR="00132356" w:rsidTr="00AE068A">
        <w:trPr>
          <w:gridAfter w:val="1"/>
          <w:wAfter w:w="4700" w:type="dxa"/>
          <w:trHeight w:val="887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lastRenderedPageBreak/>
              <w:t>5.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Г.Сапгир «Про медведя»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 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887B8E" w:rsidRDefault="00132356" w:rsidP="00132356">
            <w:pPr>
              <w:snapToGrid w:val="0"/>
            </w:pPr>
            <w:r w:rsidRPr="00887B8E">
              <w:rPr>
                <w:bCs/>
              </w:rPr>
              <w:t xml:space="preserve">Выбирать </w:t>
            </w:r>
            <w:r w:rsidRPr="00887B8E">
              <w:t xml:space="preserve">из предложенного списка слова для характеристики различных героев произведения. </w:t>
            </w:r>
            <w:r w:rsidRPr="00887B8E">
              <w:rPr>
                <w:bCs/>
              </w:rPr>
              <w:t xml:space="preserve">Описывать </w:t>
            </w:r>
            <w:r w:rsidRPr="00887B8E">
              <w:t>внешний вид героя, его характер.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7E380A" w:rsidP="00132356">
            <w:pPr>
              <w:snapToGrid w:val="0"/>
            </w:pPr>
            <w:r>
              <w:t>17</w:t>
            </w:r>
            <w:r w:rsidR="00132356">
              <w:t>.03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</w:tr>
      <w:tr w:rsidR="00132356" w:rsidTr="00AE068A">
        <w:trPr>
          <w:gridAfter w:val="1"/>
          <w:wAfter w:w="4700" w:type="dxa"/>
          <w:trHeight w:val="891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6.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proofErr w:type="spellStart"/>
            <w:r w:rsidRPr="00476F89">
              <w:t>М.Бородицкая</w:t>
            </w:r>
            <w:proofErr w:type="spellEnd"/>
            <w:r w:rsidRPr="00476F89">
              <w:t xml:space="preserve"> «Разговор с пчелой».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 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887B8E" w:rsidRDefault="00132356" w:rsidP="00132356">
            <w:pPr>
              <w:snapToGrid w:val="0"/>
            </w:pPr>
            <w:r w:rsidRPr="00887B8E">
              <w:rPr>
                <w:bCs/>
              </w:rPr>
              <w:t xml:space="preserve">Читать </w:t>
            </w:r>
            <w:r w:rsidRPr="00887B8E">
              <w:t xml:space="preserve">вслух плавно по слогам и целыми словами; </w:t>
            </w:r>
            <w:r w:rsidRPr="00887B8E">
              <w:rPr>
                <w:bCs/>
              </w:rPr>
              <w:t xml:space="preserve">передавать </w:t>
            </w:r>
            <w:r w:rsidRPr="00887B8E">
              <w:t xml:space="preserve">интонационно конец предложения. </w:t>
            </w:r>
            <w:r w:rsidRPr="00887B8E">
              <w:rPr>
                <w:bCs/>
              </w:rPr>
              <w:t xml:space="preserve">Объяснять </w:t>
            </w:r>
            <w:r w:rsidRPr="00887B8E">
              <w:t xml:space="preserve">название произведения.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</w:pPr>
            <w:r>
              <w:t>19</w:t>
            </w:r>
            <w:r w:rsidR="00132356">
              <w:t>.03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</w:tr>
      <w:tr w:rsidR="00132356" w:rsidTr="00AE068A">
        <w:trPr>
          <w:gridAfter w:val="1"/>
          <w:wAfter w:w="4700" w:type="dxa"/>
          <w:trHeight w:val="109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/>
              </w:rPr>
            </w:pPr>
            <w:r w:rsidRPr="00476F89">
              <w:rPr>
                <w:b/>
              </w:rPr>
              <w:t>7.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proofErr w:type="spellStart"/>
            <w:r w:rsidRPr="00476F89">
              <w:t>И.Гамазкова</w:t>
            </w:r>
            <w:proofErr w:type="spellEnd"/>
            <w:r w:rsidRPr="00476F89">
              <w:t xml:space="preserve"> «Кто как кричит?», С.Маршак «Автобус номер двадцать шесть»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 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887B8E" w:rsidRDefault="00132356" w:rsidP="00132356">
            <w:pPr>
              <w:snapToGrid w:val="0"/>
            </w:pPr>
            <w:r w:rsidRPr="00887B8E">
              <w:rPr>
                <w:bCs/>
              </w:rPr>
              <w:t xml:space="preserve">Определять </w:t>
            </w:r>
            <w:r w:rsidRPr="00887B8E">
              <w:t xml:space="preserve">главную мысль; соотносить главную мысль с содержанием произведения. </w:t>
            </w:r>
            <w:r w:rsidRPr="00887B8E">
              <w:rPr>
                <w:bCs/>
              </w:rPr>
              <w:t xml:space="preserve">Составлять </w:t>
            </w:r>
            <w:r w:rsidRPr="00887B8E">
              <w:t xml:space="preserve">план пересказа прочитанного: что произошло в начале, потом, чем закончился рассказ.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7E380A" w:rsidP="00132356">
            <w:pPr>
              <w:snapToGrid w:val="0"/>
            </w:pPr>
            <w:r>
              <w:t>20</w:t>
            </w:r>
            <w:r w:rsidR="00132356">
              <w:t>.03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</w:tr>
      <w:tr w:rsidR="00132356" w:rsidTr="00AE068A">
        <w:trPr>
          <w:gridAfter w:val="1"/>
          <w:wAfter w:w="4700" w:type="dxa"/>
          <w:trHeight w:val="352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8.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C01B0E" w:rsidRDefault="00132356" w:rsidP="00132356">
            <w:pPr>
              <w:snapToGrid w:val="0"/>
            </w:pPr>
            <w:r w:rsidRPr="00476F89">
              <w:t>С.Маршак «Автобус номер двадцать шесть»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 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887B8E" w:rsidRDefault="00132356" w:rsidP="00132356">
            <w:pPr>
              <w:snapToGrid w:val="0"/>
            </w:pPr>
            <w:r w:rsidRPr="00887B8E">
              <w:rPr>
                <w:bCs/>
              </w:rPr>
              <w:t xml:space="preserve">Выбирать </w:t>
            </w:r>
            <w:r w:rsidRPr="00887B8E">
              <w:t xml:space="preserve">из предложенного списка слова для характеристики различных героев произведения. </w:t>
            </w:r>
            <w:r w:rsidRPr="00887B8E">
              <w:rPr>
                <w:bCs/>
              </w:rPr>
              <w:t xml:space="preserve">Описывать </w:t>
            </w:r>
            <w:r w:rsidRPr="00887B8E">
              <w:t>внешний вид героя, его характер.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</w:pPr>
            <w:r>
              <w:t>2.04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</w:tr>
      <w:tr w:rsidR="008170E4" w:rsidTr="00D740F9">
        <w:trPr>
          <w:gridAfter w:val="1"/>
          <w:wAfter w:w="4700" w:type="dxa"/>
          <w:trHeight w:val="411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0E4" w:rsidRPr="00476F89" w:rsidRDefault="008170E4" w:rsidP="00132356">
            <w:pPr>
              <w:snapToGrid w:val="0"/>
            </w:pPr>
          </w:p>
        </w:tc>
        <w:tc>
          <w:tcPr>
            <w:tcW w:w="9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70E4" w:rsidRPr="00887B8E" w:rsidRDefault="008170E4" w:rsidP="00132356">
            <w:pPr>
              <w:snapToGrid w:val="0"/>
              <w:rPr>
                <w:bCs/>
              </w:rPr>
            </w:pPr>
            <w:r w:rsidRPr="00011BC3">
              <w:rPr>
                <w:b/>
              </w:rPr>
              <w:t>Сказки, загадки, небылицы – 7часов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70E4" w:rsidRPr="00476F89" w:rsidRDefault="008170E4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70E4" w:rsidRPr="00476F89" w:rsidRDefault="008170E4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70E4" w:rsidRPr="00476F89" w:rsidRDefault="008170E4" w:rsidP="00132356">
            <w:pPr>
              <w:snapToGrid w:val="0"/>
              <w:rPr>
                <w:b/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1239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9.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proofErr w:type="spellStart"/>
            <w:r w:rsidRPr="00476F89">
              <w:t>Е.Чарушин</w:t>
            </w:r>
            <w:proofErr w:type="spellEnd"/>
            <w:r w:rsidRPr="00476F89">
              <w:t xml:space="preserve"> «Теремок».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887B8E" w:rsidRDefault="00132356" w:rsidP="00132356">
            <w:pPr>
              <w:snapToGrid w:val="0"/>
              <w:rPr>
                <w:bCs/>
              </w:rPr>
            </w:pPr>
            <w:r w:rsidRPr="00887B8E">
              <w:rPr>
                <w:bCs/>
              </w:rPr>
              <w:t xml:space="preserve">Прогнозировать содержание раздела. Подбирать книги на выставку в соответствии с темой раздела; рассказывать о ней в соответствии с коллективно составленным планом, обсуждать </w:t>
            </w:r>
            <w:proofErr w:type="gramStart"/>
            <w:r w:rsidRPr="00887B8E">
              <w:rPr>
                <w:bCs/>
              </w:rPr>
              <w:t>прочитанное</w:t>
            </w:r>
            <w:proofErr w:type="gramEnd"/>
            <w:r w:rsidRPr="00887B8E">
              <w:rPr>
                <w:bCs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03</w:t>
            </w:r>
            <w:r w:rsidR="00132356">
              <w:rPr>
                <w:bCs/>
              </w:rPr>
              <w:t>.0</w:t>
            </w:r>
            <w:r w:rsidR="007E380A">
              <w:rPr>
                <w:bCs/>
              </w:rPr>
              <w:t>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418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10.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proofErr w:type="spellStart"/>
            <w:r w:rsidRPr="00476F89">
              <w:t>Е.Чарушин</w:t>
            </w:r>
            <w:proofErr w:type="spellEnd"/>
            <w:r w:rsidRPr="00476F89">
              <w:t xml:space="preserve"> «Теремок».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  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Cs/>
              </w:rPr>
              <w:t xml:space="preserve">Читать известную сказку плавно, целыми словами, при повторении — читать выразительно, воспринимать на слух художественное произведение.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06</w:t>
            </w:r>
            <w:r w:rsidR="00132356">
              <w:rPr>
                <w:bCs/>
              </w:rPr>
              <w:t>.0</w:t>
            </w:r>
            <w:r w:rsidR="007E380A">
              <w:rPr>
                <w:bCs/>
              </w:rPr>
              <w:t>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109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11.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Русская народная сказка «Рукавичка»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  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Cs/>
              </w:rPr>
              <w:t xml:space="preserve">Анализировать представленный в учебнике картинный план. Соотносить иллюстрацию с содержанием текста. Рассказывать сказку на основе картинного плана.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07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120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12.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Загадки, песенки, </w:t>
            </w:r>
            <w:proofErr w:type="spellStart"/>
            <w:r w:rsidRPr="00476F89">
              <w:t>потешки</w:t>
            </w:r>
            <w:proofErr w:type="spellEnd"/>
            <w:r w:rsidRPr="00476F89">
              <w:t>, небылицы.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 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Cs/>
              </w:rPr>
              <w:t xml:space="preserve">Сравнивать различные произведения малых и больших жанров: находить общее и отличия. Отгадывать загадки на основе ключевых слов загадки, сочинять загадки, небылицы; объединять их по темам.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09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352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lastRenderedPageBreak/>
              <w:t>13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Загадки, песенки, </w:t>
            </w:r>
            <w:proofErr w:type="spellStart"/>
            <w:r w:rsidRPr="00476F89">
              <w:t>потешки</w:t>
            </w:r>
            <w:proofErr w:type="spellEnd"/>
            <w:r w:rsidRPr="00476F89">
              <w:t>, небылицы.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 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Cs/>
              </w:rPr>
              <w:t xml:space="preserve">Сравнивать различные произведения малых и больших жанров: находить общее и отличия. Отгадывать загадки на основе ключевых слов загадки, сочинять загадки, небылицы; объединять их по темам.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10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109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14.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Рифмы матушки гусыни.</w:t>
            </w:r>
          </w:p>
          <w:p w:rsidR="00132356" w:rsidRPr="00476F89" w:rsidRDefault="00132356" w:rsidP="00132356">
            <w:r w:rsidRPr="00476F89">
              <w:t>С.Маршак «Не может быть».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   1</w:t>
            </w:r>
          </w:p>
          <w:p w:rsidR="00132356" w:rsidRPr="00476F89" w:rsidRDefault="00132356" w:rsidP="00132356"/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Cs/>
              </w:rPr>
              <w:t>Работать в паре, договариваться друг с другом, проявлять внимание. Проверять чтение друг друга, работая в парах и самостоятельно оценивать свои достижения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13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352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15.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Русская народная сказка «Петух и собака»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      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Cs/>
              </w:rPr>
              <w:t xml:space="preserve">Отвечать на вопросы по содержанию произведения. Называть героев сказки и </w:t>
            </w:r>
            <w:proofErr w:type="gramStart"/>
            <w:r w:rsidRPr="00476F89">
              <w:rPr>
                <w:bCs/>
              </w:rPr>
              <w:t>причины</w:t>
            </w:r>
            <w:proofErr w:type="gramEnd"/>
            <w:r w:rsidRPr="00476F89">
              <w:rPr>
                <w:bCs/>
              </w:rPr>
              <w:t xml:space="preserve"> совершаемых ими поступков, давать их нравственную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14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8170E4" w:rsidTr="002C7DEB">
        <w:trPr>
          <w:gridAfter w:val="1"/>
          <w:wAfter w:w="4700" w:type="dxa"/>
          <w:trHeight w:val="652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0E4" w:rsidRPr="00476F89" w:rsidRDefault="008170E4" w:rsidP="00132356">
            <w:pPr>
              <w:snapToGrid w:val="0"/>
              <w:rPr>
                <w:bCs/>
              </w:rPr>
            </w:pPr>
          </w:p>
        </w:tc>
        <w:tc>
          <w:tcPr>
            <w:tcW w:w="9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70E4" w:rsidRPr="00476F89" w:rsidRDefault="008170E4" w:rsidP="00132356">
            <w:pPr>
              <w:snapToGrid w:val="0"/>
              <w:rPr>
                <w:bCs/>
              </w:rPr>
            </w:pPr>
            <w:r w:rsidRPr="00476F89">
              <w:rPr>
                <w:b/>
              </w:rPr>
              <w:t>Апрель, апрель! Звенит капель. -5 часов.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70E4" w:rsidRPr="00476F89" w:rsidRDefault="008170E4" w:rsidP="00132356">
            <w:pPr>
              <w:snapToGrid w:val="0"/>
              <w:rPr>
                <w:bCs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70E4" w:rsidRPr="00476F89" w:rsidRDefault="008170E4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70E4" w:rsidRPr="00476F89" w:rsidRDefault="008170E4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348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16.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А.Майков «Ласточка», «Весна», </w:t>
            </w:r>
            <w:proofErr w:type="spellStart"/>
            <w:r w:rsidRPr="00476F89">
              <w:t>А.Плешеев</w:t>
            </w:r>
            <w:proofErr w:type="spellEnd"/>
            <w:r w:rsidRPr="00476F89">
              <w:t xml:space="preserve"> «Травка зеленеет»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Прогнозировать</w:t>
            </w:r>
            <w:r w:rsidRPr="00476F89">
              <w:rPr>
                <w:bCs/>
              </w:rPr>
              <w:t xml:space="preserve"> содержание раздела. </w:t>
            </w:r>
            <w:r w:rsidRPr="00476F89">
              <w:rPr>
                <w:b/>
                <w:bCs/>
              </w:rPr>
              <w:t>Отбирать</w:t>
            </w:r>
            <w:r w:rsidRPr="00476F89">
              <w:rPr>
                <w:bCs/>
              </w:rPr>
              <w:t xml:space="preserve"> книги на выставке в соответствии с темой раздела, </w:t>
            </w:r>
            <w:r w:rsidRPr="00476F89">
              <w:rPr>
                <w:b/>
                <w:bCs/>
              </w:rPr>
              <w:t>рассказывать</w:t>
            </w:r>
            <w:r w:rsidRPr="00476F89">
              <w:rPr>
                <w:bCs/>
              </w:rPr>
              <w:t xml:space="preserve"> о книге с выставки в соответствии с коллективно составленным планом.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16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109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17.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Т.Белозёров «Подснежники», С.Маршак «Апрель», </w:t>
            </w:r>
            <w:proofErr w:type="spellStart"/>
            <w:r w:rsidRPr="00476F89">
              <w:t>И.Токмакова</w:t>
            </w:r>
            <w:proofErr w:type="spellEnd"/>
            <w:r w:rsidRPr="00476F89">
              <w:t xml:space="preserve"> «Ручей»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Воспринимать</w:t>
            </w:r>
            <w:r w:rsidRPr="00476F89">
              <w:rPr>
                <w:bCs/>
              </w:rPr>
              <w:t xml:space="preserve"> на слух художественное произведение. </w:t>
            </w:r>
            <w:r w:rsidRPr="00476F89">
              <w:rPr>
                <w:b/>
                <w:bCs/>
              </w:rPr>
              <w:t>Читать</w:t>
            </w:r>
            <w:r w:rsidRPr="00476F89">
              <w:rPr>
                <w:bCs/>
              </w:rPr>
              <w:t xml:space="preserve"> вслух лирические стихотворения, передавая настроение; отражая интонацию начала и конца предложения;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17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109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18.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Загадки.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Находить</w:t>
            </w:r>
            <w:r w:rsidRPr="00476F89">
              <w:rPr>
                <w:bCs/>
              </w:rPr>
              <w:t xml:space="preserve"> в загадках слова, с помощью которых сравнивается один предмет с другим; </w:t>
            </w:r>
            <w:r w:rsidRPr="00476F89">
              <w:rPr>
                <w:b/>
                <w:bCs/>
              </w:rPr>
              <w:t>придумывать</w:t>
            </w:r>
            <w:r w:rsidRPr="00476F89">
              <w:rPr>
                <w:bCs/>
              </w:rPr>
              <w:t xml:space="preserve"> свои сравнения. </w:t>
            </w:r>
            <w:r w:rsidRPr="00476F89">
              <w:rPr>
                <w:b/>
                <w:bCs/>
              </w:rPr>
              <w:t>Отгадывать</w:t>
            </w:r>
            <w:r w:rsidRPr="00476F89">
              <w:rPr>
                <w:bCs/>
              </w:rPr>
              <w:t xml:space="preserve"> загадки на основе ключевых слов загадки.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20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109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19.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proofErr w:type="spellStart"/>
            <w:r w:rsidRPr="00476F89">
              <w:t>И.Токмакова</w:t>
            </w:r>
            <w:proofErr w:type="spellEnd"/>
            <w:r w:rsidRPr="00476F89">
              <w:t xml:space="preserve"> «Весна»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Наблюдать</w:t>
            </w:r>
            <w:r w:rsidRPr="00476F89">
              <w:rPr>
                <w:bCs/>
              </w:rPr>
              <w:t xml:space="preserve"> за ритмом стихотворного произведения, </w:t>
            </w:r>
            <w:r w:rsidRPr="00476F89">
              <w:rPr>
                <w:b/>
                <w:bCs/>
              </w:rPr>
              <w:t>сравнивать</w:t>
            </w:r>
            <w:r w:rsidRPr="00476F89">
              <w:rPr>
                <w:bCs/>
              </w:rPr>
              <w:t xml:space="preserve"> ритмический рисунок разных стихотворений. </w:t>
            </w:r>
            <w:r w:rsidRPr="00476F89">
              <w:rPr>
                <w:b/>
                <w:bCs/>
              </w:rPr>
              <w:t>Сравнивать</w:t>
            </w:r>
            <w:r w:rsidRPr="00476F89">
              <w:rPr>
                <w:bCs/>
              </w:rPr>
              <w:t xml:space="preserve"> стихотворения разных поэтов на одну и ту же тему.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21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53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lastRenderedPageBreak/>
              <w:t>20.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Cs/>
              </w:rPr>
              <w:t>Проект «Составляем сборник загадок»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Cs/>
              </w:rPr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Сочинять</w:t>
            </w:r>
            <w:r w:rsidRPr="00476F89">
              <w:rPr>
                <w:bCs/>
              </w:rPr>
              <w:t xml:space="preserve"> загадки на основе подсказки, данной в учебнике. </w:t>
            </w:r>
            <w:r w:rsidRPr="00476F89">
              <w:rPr>
                <w:b/>
                <w:bCs/>
              </w:rPr>
              <w:t>Оценивать</w:t>
            </w:r>
            <w:r w:rsidRPr="00476F89">
              <w:rPr>
                <w:bCs/>
              </w:rPr>
              <w:t xml:space="preserve"> свой ответ в соответствии с образцом.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23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30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/>
              </w:rPr>
            </w:pPr>
            <w:r w:rsidRPr="00476F89">
              <w:rPr>
                <w:b/>
              </w:rPr>
              <w:t>И в шутку и всерьёз. -6 часов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71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21.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502B14">
            <w:pPr>
              <w:snapToGrid w:val="0"/>
            </w:pPr>
            <w:proofErr w:type="spellStart"/>
            <w:r w:rsidRPr="00476F89">
              <w:t>И.Токмакова</w:t>
            </w:r>
            <w:proofErr w:type="spellEnd"/>
            <w:r w:rsidRPr="00476F89">
              <w:t xml:space="preserve"> «Мы играли в хохотушки»</w:t>
            </w:r>
            <w:proofErr w:type="gramStart"/>
            <w:r w:rsidRPr="00476F89">
              <w:t>.</w:t>
            </w:r>
            <w:r w:rsidR="00973349" w:rsidRPr="00476F89">
              <w:t xml:space="preserve"> »</w:t>
            </w:r>
            <w:proofErr w:type="gramEnd"/>
            <w:r w:rsidR="00973349" w:rsidRPr="00476F89">
              <w:t xml:space="preserve">.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Прогнозировать</w:t>
            </w:r>
            <w:r w:rsidRPr="00476F89">
              <w:rPr>
                <w:bCs/>
              </w:rPr>
              <w:t xml:space="preserve"> содержание раздела. </w:t>
            </w:r>
            <w:r w:rsidRPr="00476F89">
              <w:rPr>
                <w:b/>
                <w:bCs/>
              </w:rPr>
              <w:t>Подби</w:t>
            </w:r>
            <w:r w:rsidRPr="00476F89">
              <w:rPr>
                <w:b/>
                <w:bCs/>
              </w:rPr>
              <w:softHyphen/>
              <w:t>рать</w:t>
            </w:r>
            <w:r w:rsidRPr="00476F89">
              <w:rPr>
                <w:bCs/>
              </w:rPr>
              <w:t xml:space="preserve"> книги к выставке в соответствии с темой раз</w:t>
            </w:r>
            <w:r w:rsidRPr="00476F89">
              <w:rPr>
                <w:bCs/>
              </w:rPr>
              <w:softHyphen/>
              <w:t xml:space="preserve">дела, </w:t>
            </w:r>
            <w:r w:rsidRPr="00476F89">
              <w:rPr>
                <w:b/>
                <w:bCs/>
              </w:rPr>
              <w:t>рассказывать</w:t>
            </w:r>
            <w:r w:rsidRPr="00476F89">
              <w:rPr>
                <w:bCs/>
              </w:rPr>
              <w:t xml:space="preserve"> о книгах с выставки в соответствии с коллективно составленным планом. </w:t>
            </w:r>
          </w:p>
          <w:p w:rsidR="008170E4" w:rsidRPr="00476F89" w:rsidRDefault="008170E4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24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71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22.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proofErr w:type="spellStart"/>
            <w:r w:rsidRPr="00476F89">
              <w:t>Я.Тайц</w:t>
            </w:r>
            <w:proofErr w:type="spellEnd"/>
            <w:r w:rsidRPr="00476F89">
              <w:t xml:space="preserve"> «Волк», Н.Артюхова «Саша-дразнилка»</w:t>
            </w:r>
            <w:r w:rsidR="00502B14">
              <w:t xml:space="preserve"> Комплексная проверочная работа.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Воспринимать</w:t>
            </w:r>
            <w:r w:rsidRPr="00476F89">
              <w:rPr>
                <w:bCs/>
              </w:rPr>
              <w:t xml:space="preserve"> на слух художественное произведение. </w:t>
            </w:r>
            <w:r w:rsidRPr="00476F89">
              <w:rPr>
                <w:b/>
                <w:bCs/>
              </w:rPr>
              <w:t>Учиться</w:t>
            </w:r>
            <w:r w:rsidRPr="00476F89">
              <w:rPr>
                <w:bCs/>
              </w:rPr>
              <w:t xml:space="preserve"> работать в паре, </w:t>
            </w:r>
            <w:r w:rsidRPr="00476F89">
              <w:rPr>
                <w:b/>
                <w:bCs/>
              </w:rPr>
              <w:t>обсуждать</w:t>
            </w:r>
            <w:r w:rsidRPr="00476F89">
              <w:rPr>
                <w:bCs/>
              </w:rPr>
              <w:t xml:space="preserve"> </w:t>
            </w:r>
            <w:proofErr w:type="gramStart"/>
            <w:r w:rsidRPr="00476F89">
              <w:rPr>
                <w:bCs/>
              </w:rPr>
              <w:t>прочитанное</w:t>
            </w:r>
            <w:proofErr w:type="gramEnd"/>
            <w:r w:rsidRPr="00476F89">
              <w:rPr>
                <w:bCs/>
              </w:rPr>
              <w:t xml:space="preserve">, </w:t>
            </w:r>
            <w:r w:rsidRPr="00476F89">
              <w:rPr>
                <w:b/>
                <w:bCs/>
              </w:rPr>
              <w:t>договариваться</w:t>
            </w:r>
            <w:r w:rsidRPr="00476F89">
              <w:rPr>
                <w:bCs/>
              </w:rPr>
              <w:t xml:space="preserve"> друг с другом. </w:t>
            </w:r>
          </w:p>
          <w:p w:rsidR="008170E4" w:rsidRPr="00476F89" w:rsidRDefault="008170E4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27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109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23.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К.Чуковский «</w:t>
            </w:r>
            <w:proofErr w:type="spellStart"/>
            <w:r w:rsidRPr="00476F89">
              <w:t>Федотка</w:t>
            </w:r>
            <w:proofErr w:type="spellEnd"/>
            <w:r w:rsidRPr="00476F89">
              <w:t xml:space="preserve">».         </w:t>
            </w:r>
            <w:proofErr w:type="spellStart"/>
            <w:r w:rsidRPr="00476F89">
              <w:t>О.Дриз</w:t>
            </w:r>
            <w:proofErr w:type="spellEnd"/>
            <w:r w:rsidRPr="00476F89">
              <w:t xml:space="preserve"> «Привет». О.Григорьев «Стук».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4A57CA" w:rsidP="00132356">
            <w:pPr>
              <w:snapToGrid w:val="0"/>
            </w:pPr>
            <w:r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Читать</w:t>
            </w:r>
            <w:r w:rsidRPr="00476F89">
              <w:rPr>
                <w:bCs/>
              </w:rPr>
              <w:t xml:space="preserve"> стихи с разным подтекстом, выражая удивление, радость, испуг. </w:t>
            </w:r>
            <w:r w:rsidRPr="00476F89">
              <w:rPr>
                <w:b/>
                <w:bCs/>
              </w:rPr>
              <w:t>Отличать</w:t>
            </w:r>
            <w:r w:rsidRPr="00476F89">
              <w:rPr>
                <w:bCs/>
              </w:rPr>
              <w:t xml:space="preserve"> юмористическое произведение; </w:t>
            </w:r>
            <w:r w:rsidRPr="00476F89">
              <w:rPr>
                <w:b/>
                <w:bCs/>
              </w:rPr>
              <w:t>находить</w:t>
            </w:r>
            <w:r w:rsidRPr="00476F89">
              <w:rPr>
                <w:bCs/>
              </w:rPr>
              <w:t xml:space="preserve"> характерные черты юмористического текста. </w:t>
            </w:r>
          </w:p>
          <w:p w:rsidR="008170E4" w:rsidRPr="00476F89" w:rsidRDefault="008170E4" w:rsidP="00132356">
            <w:pPr>
              <w:snapToGrid w:val="0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28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1"/>
          <w:wAfter w:w="4700" w:type="dxa"/>
          <w:trHeight w:val="71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24.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К.Чуковский «Телефон».</w:t>
            </w:r>
          </w:p>
          <w:p w:rsidR="00132356" w:rsidRPr="00476F89" w:rsidRDefault="00132356" w:rsidP="00132356">
            <w:proofErr w:type="spellStart"/>
            <w:r w:rsidRPr="00476F89">
              <w:t>М.Пляцковский</w:t>
            </w:r>
            <w:proofErr w:type="spellEnd"/>
            <w:r w:rsidRPr="00476F89">
              <w:t xml:space="preserve"> «Помощник».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4A57CA" w:rsidP="00132356">
            <w:pPr>
              <w:snapToGrid w:val="0"/>
            </w:pPr>
            <w:r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Определять</w:t>
            </w:r>
            <w:r w:rsidRPr="00476F89">
              <w:rPr>
                <w:bCs/>
              </w:rPr>
              <w:t xml:space="preserve"> настроение автора. </w:t>
            </w:r>
            <w:r w:rsidRPr="00476F89">
              <w:rPr>
                <w:b/>
                <w:bCs/>
              </w:rPr>
              <w:t>Объяснять</w:t>
            </w:r>
            <w:r w:rsidRPr="00476F89">
              <w:rPr>
                <w:bCs/>
              </w:rPr>
              <w:t xml:space="preserve"> смысл названия произведения. </w:t>
            </w:r>
            <w:r w:rsidRPr="00476F89">
              <w:rPr>
                <w:b/>
                <w:bCs/>
              </w:rPr>
              <w:t>Придумывать</w:t>
            </w:r>
            <w:r w:rsidRPr="00476F89">
              <w:rPr>
                <w:bCs/>
              </w:rPr>
              <w:t xml:space="preserve"> свои заголовки. </w:t>
            </w:r>
            <w:r w:rsidRPr="00476F89">
              <w:rPr>
                <w:b/>
                <w:bCs/>
              </w:rPr>
              <w:t>Находить</w:t>
            </w:r>
            <w:r w:rsidRPr="00476F89">
              <w:rPr>
                <w:bCs/>
              </w:rPr>
              <w:t xml:space="preserve"> слова, которые отражают характер героя. </w:t>
            </w:r>
          </w:p>
          <w:p w:rsidR="008170E4" w:rsidRPr="00476F89" w:rsidRDefault="008170E4" w:rsidP="00132356">
            <w:pPr>
              <w:snapToGrid w:val="0"/>
              <w:rPr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30</w:t>
            </w:r>
            <w:r w:rsidR="00132356">
              <w:rPr>
                <w:bCs/>
              </w:rPr>
              <w:t>.04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2"/>
          <w:wAfter w:w="4720" w:type="dxa"/>
          <w:trHeight w:val="968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25.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proofErr w:type="spellStart"/>
            <w:r w:rsidRPr="00476F89">
              <w:t>М.Пляцковский</w:t>
            </w:r>
            <w:proofErr w:type="spellEnd"/>
            <w:r w:rsidRPr="00476F89">
              <w:t xml:space="preserve"> «Помощник».</w:t>
            </w:r>
          </w:p>
          <w:p w:rsidR="00132356" w:rsidRPr="00476F89" w:rsidRDefault="00132356" w:rsidP="00132356"/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4A57CA" w:rsidP="00132356">
            <w:pPr>
              <w:snapToGrid w:val="0"/>
            </w:pPr>
            <w:r>
              <w:t>1</w:t>
            </w:r>
          </w:p>
        </w:tc>
        <w:tc>
          <w:tcPr>
            <w:tcW w:w="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Передавать</w:t>
            </w:r>
            <w:r w:rsidRPr="00476F89">
              <w:rPr>
                <w:bCs/>
              </w:rPr>
              <w:t xml:space="preserve"> при чтении настроение стихотво</w:t>
            </w:r>
            <w:r w:rsidRPr="00476F89">
              <w:rPr>
                <w:bCs/>
              </w:rPr>
              <w:softHyphen/>
              <w:t xml:space="preserve">рения. </w:t>
            </w:r>
            <w:r w:rsidRPr="00476F89">
              <w:rPr>
                <w:b/>
                <w:bCs/>
              </w:rPr>
              <w:t>Читать</w:t>
            </w:r>
            <w:r w:rsidRPr="00476F89">
              <w:rPr>
                <w:bCs/>
              </w:rPr>
              <w:t xml:space="preserve"> по ролям, отражая характер героя произведения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1.05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124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26.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К.Ушинский «Ворон и сорока», «Худо тому, кто добра не делает никому»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4A57CA" w:rsidP="00132356">
            <w:pPr>
              <w:snapToGrid w:val="0"/>
            </w:pPr>
            <w:r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Исправлять</w:t>
            </w:r>
            <w:r w:rsidRPr="00476F89">
              <w:rPr>
                <w:bCs/>
              </w:rPr>
              <w:t xml:space="preserve"> допущенные ошибки при повторном </w:t>
            </w:r>
            <w:proofErr w:type="spellStart"/>
            <w:r w:rsidRPr="00476F89">
              <w:rPr>
                <w:bCs/>
              </w:rPr>
              <w:t>чтении</w:t>
            </w:r>
            <w:proofErr w:type="gramStart"/>
            <w:r w:rsidRPr="00476F89">
              <w:rPr>
                <w:bCs/>
              </w:rPr>
              <w:t>.</w:t>
            </w:r>
            <w:r w:rsidRPr="00476F89">
              <w:rPr>
                <w:b/>
                <w:bCs/>
              </w:rPr>
              <w:t>С</w:t>
            </w:r>
            <w:proofErr w:type="gramEnd"/>
            <w:r w:rsidRPr="00476F89">
              <w:rPr>
                <w:b/>
                <w:bCs/>
              </w:rPr>
              <w:t>равнивать</w:t>
            </w:r>
            <w:proofErr w:type="spellEnd"/>
            <w:r w:rsidRPr="00476F89">
              <w:rPr>
                <w:bCs/>
              </w:rPr>
              <w:t xml:space="preserve"> произведения на одну и ту же тему; </w:t>
            </w:r>
            <w:r w:rsidRPr="00476F89">
              <w:rPr>
                <w:b/>
                <w:bCs/>
              </w:rPr>
              <w:t>находить</w:t>
            </w:r>
            <w:r w:rsidRPr="00476F89">
              <w:rPr>
                <w:bCs/>
              </w:rPr>
              <w:t xml:space="preserve"> сходства и различия. </w:t>
            </w:r>
            <w:r w:rsidRPr="00476F89">
              <w:rPr>
                <w:b/>
                <w:bCs/>
              </w:rPr>
              <w:t>Оценивать</w:t>
            </w:r>
            <w:r w:rsidRPr="00476F89">
              <w:rPr>
                <w:bCs/>
              </w:rPr>
              <w:t xml:space="preserve"> свои достижения</w:t>
            </w:r>
          </w:p>
        </w:tc>
        <w:tc>
          <w:tcPr>
            <w:tcW w:w="11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04</w:t>
            </w:r>
            <w:r w:rsidR="00132356">
              <w:rPr>
                <w:bCs/>
              </w:rPr>
              <w:t>.05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438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rPr>
                <w:b/>
              </w:rPr>
              <w:t>Я и мои друзья – 6 часов</w:t>
            </w:r>
            <w:r w:rsidRPr="00476F89"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109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27.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Ю.Ермолаев «Лучший друг». Е.Благинина «Подарок». В.Орлов «Кто первый».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4A57CA" w:rsidP="00132356">
            <w:pPr>
              <w:snapToGrid w:val="0"/>
            </w:pPr>
            <w:r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Планировать</w:t>
            </w:r>
            <w:r w:rsidRPr="00476F89">
              <w:rPr>
                <w:bCs/>
              </w:rPr>
              <w:t xml:space="preserve"> работу на уроке в соответствии с содержанием результатов шмуцтитула. </w:t>
            </w:r>
            <w:r w:rsidRPr="00476F89">
              <w:rPr>
                <w:b/>
                <w:bCs/>
              </w:rPr>
              <w:t>Анализировать</w:t>
            </w:r>
            <w:r w:rsidRPr="00476F89">
              <w:rPr>
                <w:bCs/>
              </w:rPr>
              <w:t xml:space="preserve"> книги на выставке в соответствии с темой раздела. </w:t>
            </w:r>
          </w:p>
        </w:tc>
        <w:tc>
          <w:tcPr>
            <w:tcW w:w="11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05</w:t>
            </w:r>
            <w:r w:rsidR="00132356">
              <w:rPr>
                <w:bCs/>
              </w:rPr>
              <w:t>.05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669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28.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С.Михалков «Бараны». </w:t>
            </w:r>
            <w:proofErr w:type="spellStart"/>
            <w:r w:rsidRPr="00476F89">
              <w:t>Р.Сеф</w:t>
            </w:r>
            <w:proofErr w:type="spellEnd"/>
            <w:r w:rsidRPr="00476F89">
              <w:t xml:space="preserve"> «Совет». В.Берестов «В магазине игрушек»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4A57CA" w:rsidP="00132356">
            <w:pPr>
              <w:snapToGrid w:val="0"/>
            </w:pPr>
            <w:r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Прогнозировать</w:t>
            </w:r>
            <w:r w:rsidRPr="00476F89">
              <w:rPr>
                <w:bCs/>
              </w:rPr>
              <w:t xml:space="preserve"> содержание раздела. </w:t>
            </w:r>
            <w:r w:rsidRPr="00476F89">
              <w:rPr>
                <w:b/>
                <w:bCs/>
              </w:rPr>
              <w:t>Воспринимать</w:t>
            </w:r>
            <w:r w:rsidRPr="00476F89">
              <w:rPr>
                <w:bCs/>
              </w:rPr>
              <w:t xml:space="preserve"> на слух художественное произведение.</w:t>
            </w:r>
          </w:p>
        </w:tc>
        <w:tc>
          <w:tcPr>
            <w:tcW w:w="11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07</w:t>
            </w:r>
            <w:r w:rsidR="00132356">
              <w:rPr>
                <w:bCs/>
              </w:rPr>
              <w:t>.05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348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29.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В.Орлов «Если дружбой дорожить». И.Пивоварова «Вежливый ослик».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Обсуждать</w:t>
            </w:r>
            <w:r w:rsidRPr="00476F89">
              <w:rPr>
                <w:bCs/>
              </w:rPr>
              <w:t xml:space="preserve"> с друзьями, что такое «настоящая дружба», кого можно назвать другом, приятелем. </w:t>
            </w:r>
            <w:r w:rsidRPr="00476F89">
              <w:rPr>
                <w:b/>
                <w:bCs/>
              </w:rPr>
              <w:t>Читать</w:t>
            </w:r>
            <w:r w:rsidRPr="00476F89">
              <w:rPr>
                <w:bCs/>
              </w:rPr>
              <w:t xml:space="preserve"> произведение, отражая настроение, </w:t>
            </w:r>
            <w:r w:rsidRPr="00476F89">
              <w:rPr>
                <w:b/>
                <w:bCs/>
              </w:rPr>
              <w:t>высказывать</w:t>
            </w:r>
            <w:r w:rsidRPr="00476F89">
              <w:rPr>
                <w:bCs/>
              </w:rPr>
              <w:t xml:space="preserve"> своё мнение о </w:t>
            </w:r>
            <w:proofErr w:type="gramStart"/>
            <w:r w:rsidRPr="00476F89">
              <w:rPr>
                <w:bCs/>
              </w:rPr>
              <w:t>прочитанном</w:t>
            </w:r>
            <w:proofErr w:type="gramEnd"/>
            <w:r w:rsidRPr="00476F89">
              <w:rPr>
                <w:bCs/>
              </w:rPr>
              <w:t xml:space="preserve">. </w:t>
            </w:r>
          </w:p>
        </w:tc>
        <w:tc>
          <w:tcPr>
            <w:tcW w:w="11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08</w:t>
            </w:r>
            <w:r w:rsidR="00132356">
              <w:rPr>
                <w:bCs/>
              </w:rPr>
              <w:t>.05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109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30.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Я.Аким «Моя родня». </w:t>
            </w:r>
          </w:p>
          <w:p w:rsidR="00132356" w:rsidRPr="00476F89" w:rsidRDefault="00132356" w:rsidP="00132356">
            <w:proofErr w:type="spellStart"/>
            <w:r w:rsidRPr="00476F89">
              <w:t>А.Барто</w:t>
            </w:r>
            <w:proofErr w:type="spellEnd"/>
            <w:r w:rsidRPr="00476F89">
              <w:t xml:space="preserve"> «Вот так защитник».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Определять</w:t>
            </w:r>
            <w:r w:rsidRPr="00476F89">
              <w:rPr>
                <w:bCs/>
              </w:rPr>
              <w:t xml:space="preserve"> тему произведения и главную мысль. </w:t>
            </w:r>
            <w:r w:rsidRPr="00476F89">
              <w:rPr>
                <w:b/>
                <w:bCs/>
              </w:rPr>
              <w:t>Соотносить</w:t>
            </w:r>
            <w:r w:rsidRPr="00476F89">
              <w:rPr>
                <w:bCs/>
              </w:rPr>
              <w:t xml:space="preserve"> содержание произведения с пословицами. </w:t>
            </w:r>
            <w:r w:rsidRPr="00476F89">
              <w:rPr>
                <w:b/>
                <w:bCs/>
              </w:rPr>
              <w:t>Составлять</w:t>
            </w:r>
            <w:r w:rsidRPr="00476F89">
              <w:rPr>
                <w:bCs/>
              </w:rPr>
              <w:t xml:space="preserve"> план рассказа. </w:t>
            </w:r>
            <w:r w:rsidRPr="00476F89">
              <w:rPr>
                <w:b/>
                <w:bCs/>
              </w:rPr>
              <w:t>Сравнивать</w:t>
            </w:r>
            <w:r w:rsidRPr="00476F89">
              <w:rPr>
                <w:bCs/>
              </w:rPr>
              <w:t xml:space="preserve"> рассказы и стихотворения. </w:t>
            </w:r>
          </w:p>
        </w:tc>
        <w:tc>
          <w:tcPr>
            <w:tcW w:w="11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11</w:t>
            </w:r>
            <w:r w:rsidR="00132356">
              <w:rPr>
                <w:bCs/>
              </w:rPr>
              <w:t>.05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928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31.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 xml:space="preserve">По </w:t>
            </w:r>
            <w:proofErr w:type="spellStart"/>
            <w:r w:rsidRPr="00476F89">
              <w:t>М.Пляцковскому</w:t>
            </w:r>
            <w:proofErr w:type="spellEnd"/>
            <w:r w:rsidRPr="00476F89">
              <w:t xml:space="preserve"> «Сердитый дог Буль». </w:t>
            </w:r>
            <w:proofErr w:type="spellStart"/>
            <w:r w:rsidRPr="00476F89">
              <w:t>Ю.Энтин</w:t>
            </w:r>
            <w:proofErr w:type="spellEnd"/>
            <w:r w:rsidRPr="00476F89">
              <w:t xml:space="preserve"> «Про дружбу».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Учиться</w:t>
            </w:r>
            <w:r w:rsidRPr="00476F89">
              <w:rPr>
                <w:bCs/>
              </w:rPr>
              <w:t xml:space="preserve"> работать в паре, </w:t>
            </w:r>
            <w:r w:rsidRPr="00476F89">
              <w:rPr>
                <w:b/>
                <w:bCs/>
              </w:rPr>
              <w:t>обсуждать</w:t>
            </w:r>
            <w:r w:rsidRPr="00476F89">
              <w:rPr>
                <w:bCs/>
              </w:rPr>
              <w:t xml:space="preserve"> </w:t>
            </w:r>
            <w:proofErr w:type="gramStart"/>
            <w:r w:rsidRPr="00476F89">
              <w:rPr>
                <w:bCs/>
              </w:rPr>
              <w:t>прочитанное</w:t>
            </w:r>
            <w:proofErr w:type="gramEnd"/>
            <w:r w:rsidRPr="00476F89">
              <w:rPr>
                <w:bCs/>
              </w:rPr>
              <w:t xml:space="preserve">, </w:t>
            </w:r>
            <w:r w:rsidRPr="00476F89">
              <w:rPr>
                <w:b/>
                <w:bCs/>
              </w:rPr>
              <w:t>договариваться</w:t>
            </w:r>
            <w:r w:rsidRPr="00476F89">
              <w:rPr>
                <w:bCs/>
              </w:rPr>
              <w:t xml:space="preserve"> друг с другом. </w:t>
            </w:r>
            <w:r w:rsidRPr="00476F89">
              <w:rPr>
                <w:b/>
                <w:bCs/>
              </w:rPr>
              <w:t>Участвовать</w:t>
            </w:r>
            <w:r w:rsidRPr="00476F89">
              <w:rPr>
                <w:bCs/>
              </w:rPr>
              <w:t xml:space="preserve"> в работе группы.</w:t>
            </w:r>
          </w:p>
        </w:tc>
        <w:tc>
          <w:tcPr>
            <w:tcW w:w="11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12</w:t>
            </w:r>
            <w:r w:rsidR="00132356">
              <w:rPr>
                <w:bCs/>
              </w:rPr>
              <w:t>.05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832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32.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AE068A">
            <w:pPr>
              <w:snapToGrid w:val="0"/>
              <w:spacing w:line="480" w:lineRule="auto"/>
            </w:pPr>
            <w:r w:rsidRPr="00476F89">
              <w:t>Д.Тихомиров «Мальчики и лягушки», «Нахо</w:t>
            </w:r>
            <w:r w:rsidR="00AE068A">
              <w:t>дка»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Распределять</w:t>
            </w:r>
            <w:r w:rsidRPr="00476F89">
              <w:rPr>
                <w:bCs/>
              </w:rPr>
              <w:t xml:space="preserve"> работу в группе; </w:t>
            </w:r>
            <w:r w:rsidRPr="00476F89">
              <w:rPr>
                <w:b/>
                <w:bCs/>
              </w:rPr>
              <w:t>находить</w:t>
            </w:r>
            <w:r w:rsidRPr="00476F89">
              <w:rPr>
                <w:bCs/>
              </w:rPr>
              <w:t xml:space="preserve"> нужную информацию в соответствии с заданием; </w:t>
            </w:r>
            <w:r w:rsidRPr="00476F89">
              <w:rPr>
                <w:b/>
                <w:bCs/>
              </w:rPr>
              <w:t>представлять</w:t>
            </w:r>
            <w:r w:rsidRPr="00476F89">
              <w:rPr>
                <w:bCs/>
              </w:rPr>
              <w:t xml:space="preserve"> найденную информацию группе.</w:t>
            </w:r>
          </w:p>
        </w:tc>
        <w:tc>
          <w:tcPr>
            <w:tcW w:w="11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14</w:t>
            </w:r>
            <w:r w:rsidR="00132356">
              <w:rPr>
                <w:bCs/>
              </w:rPr>
              <w:t>.05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281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rPr>
                <w:b/>
              </w:rPr>
              <w:t>О братьях наших меньших - 8 часов</w:t>
            </w:r>
            <w:r w:rsidRPr="00476F89"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/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109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33.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С.Михалков «</w:t>
            </w:r>
            <w:proofErr w:type="spellStart"/>
            <w:r w:rsidRPr="00476F89">
              <w:t>Трезор</w:t>
            </w:r>
            <w:proofErr w:type="spellEnd"/>
            <w:r w:rsidRPr="00476F89">
              <w:t>».</w:t>
            </w:r>
          </w:p>
          <w:p w:rsidR="00132356" w:rsidRPr="00476F89" w:rsidRDefault="00132356" w:rsidP="00A20B6F">
            <w:proofErr w:type="spellStart"/>
            <w:r w:rsidRPr="00476F89">
              <w:t>Р.Сеф</w:t>
            </w:r>
            <w:proofErr w:type="spellEnd"/>
            <w:r w:rsidRPr="00476F89">
              <w:t xml:space="preserve"> «Кто любит собак».</w:t>
            </w:r>
            <w: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Планировать</w:t>
            </w:r>
            <w:r w:rsidRPr="00476F89">
              <w:rPr>
                <w:bCs/>
              </w:rPr>
              <w:t xml:space="preserve"> работу на уроке в соответствии с содержанием результатов шмуцтитула. </w:t>
            </w:r>
            <w:r w:rsidRPr="00476F89">
              <w:rPr>
                <w:b/>
                <w:bCs/>
              </w:rPr>
              <w:t>Анализировать</w:t>
            </w:r>
            <w:r w:rsidRPr="00476F89">
              <w:rPr>
                <w:bCs/>
              </w:rPr>
              <w:t xml:space="preserve"> книги на выставке в соответствии с темой раздела. 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15</w:t>
            </w:r>
            <w:r w:rsidR="00132356">
              <w:rPr>
                <w:bCs/>
              </w:rPr>
              <w:t>.05</w:t>
            </w:r>
          </w:p>
        </w:tc>
        <w:tc>
          <w:tcPr>
            <w:tcW w:w="148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109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lastRenderedPageBreak/>
              <w:t>34.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A20B6F">
            <w:pPr>
              <w:snapToGrid w:val="0"/>
            </w:pPr>
            <w:r w:rsidRPr="00476F89">
              <w:t xml:space="preserve">В.Осеева «Собака яростно лаяла». </w:t>
            </w:r>
            <w:proofErr w:type="spellStart"/>
            <w:r w:rsidRPr="00476F89">
              <w:t>И.Токмакова</w:t>
            </w:r>
            <w:proofErr w:type="spellEnd"/>
            <w:r w:rsidRPr="00476F89">
              <w:t xml:space="preserve"> «Купите собаку».</w:t>
            </w:r>
            <w: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Прогнозировать</w:t>
            </w:r>
            <w:r w:rsidRPr="00476F89">
              <w:rPr>
                <w:bCs/>
              </w:rPr>
              <w:t xml:space="preserve"> содержание раздела. </w:t>
            </w:r>
            <w:r w:rsidRPr="00476F89">
              <w:rPr>
                <w:b/>
                <w:bCs/>
              </w:rPr>
              <w:t>Воспринимать</w:t>
            </w:r>
            <w:r w:rsidRPr="00476F89">
              <w:rPr>
                <w:bCs/>
              </w:rPr>
              <w:t xml:space="preserve"> на слух художественное произведение. </w:t>
            </w:r>
            <w:r w:rsidRPr="00476F89">
              <w:rPr>
                <w:b/>
                <w:bCs/>
              </w:rPr>
              <w:t>Учиться</w:t>
            </w:r>
            <w:r w:rsidRPr="00476F89">
              <w:rPr>
                <w:bCs/>
              </w:rPr>
              <w:t xml:space="preserve"> работать в паре, </w:t>
            </w:r>
            <w:r w:rsidRPr="00476F89">
              <w:rPr>
                <w:b/>
                <w:bCs/>
              </w:rPr>
              <w:t>обсуждать</w:t>
            </w:r>
            <w:r w:rsidRPr="00476F89">
              <w:rPr>
                <w:bCs/>
              </w:rPr>
              <w:t xml:space="preserve"> </w:t>
            </w:r>
            <w:proofErr w:type="gramStart"/>
            <w:r w:rsidRPr="00476F89">
              <w:rPr>
                <w:bCs/>
              </w:rPr>
              <w:t>прочитанное</w:t>
            </w:r>
            <w:proofErr w:type="gramEnd"/>
            <w:r w:rsidRPr="00476F89">
              <w:rPr>
                <w:bCs/>
              </w:rPr>
              <w:t>.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18</w:t>
            </w:r>
            <w:r w:rsidR="00132356">
              <w:rPr>
                <w:bCs/>
              </w:rPr>
              <w:t>.05</w:t>
            </w:r>
          </w:p>
        </w:tc>
        <w:tc>
          <w:tcPr>
            <w:tcW w:w="148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109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35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973349">
            <w:pPr>
              <w:snapToGrid w:val="0"/>
            </w:pPr>
            <w:proofErr w:type="spellStart"/>
            <w:r w:rsidRPr="00476F89">
              <w:t>М.Пляцковский</w:t>
            </w:r>
            <w:proofErr w:type="spellEnd"/>
            <w:r w:rsidRPr="00476F89">
              <w:t xml:space="preserve"> «Цап </w:t>
            </w:r>
            <w:proofErr w:type="spellStart"/>
            <w:r w:rsidRPr="00476F89">
              <w:t>Царапыч</w:t>
            </w:r>
            <w:proofErr w:type="spellEnd"/>
            <w:r w:rsidRPr="00476F89">
              <w:t>». Г.Сапгир «Кошка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Читать</w:t>
            </w:r>
            <w:r w:rsidRPr="00476F89">
              <w:rPr>
                <w:bCs/>
              </w:rPr>
              <w:t xml:space="preserve"> произведение с выражением. </w:t>
            </w:r>
            <w:r w:rsidRPr="00476F89">
              <w:rPr>
                <w:b/>
                <w:bCs/>
              </w:rPr>
              <w:t>Сравнивать</w:t>
            </w:r>
            <w:r w:rsidRPr="00476F89">
              <w:rPr>
                <w:bCs/>
              </w:rPr>
              <w:t xml:space="preserve"> художественный и научно-популярный текст. </w:t>
            </w:r>
            <w:r w:rsidRPr="00476F89">
              <w:rPr>
                <w:b/>
                <w:bCs/>
              </w:rPr>
              <w:t>Определять</w:t>
            </w:r>
            <w:r w:rsidRPr="00476F89">
              <w:rPr>
                <w:bCs/>
              </w:rPr>
              <w:t xml:space="preserve"> основные особенности художественного текста и основные особенности научно-популярного текста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19</w:t>
            </w:r>
            <w:r w:rsidR="00132356">
              <w:rPr>
                <w:bCs/>
              </w:rPr>
              <w:t>.05</w:t>
            </w:r>
          </w:p>
        </w:tc>
        <w:tc>
          <w:tcPr>
            <w:tcW w:w="148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891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36.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В.Берестов «Лягушата».</w:t>
            </w:r>
          </w:p>
          <w:p w:rsidR="00132356" w:rsidRPr="00476F89" w:rsidRDefault="00132356" w:rsidP="00132356">
            <w:r w:rsidRPr="00476F89">
              <w:t>В.Лунин «Никого не обижай».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Называть</w:t>
            </w:r>
            <w:r w:rsidRPr="00476F89">
              <w:rPr>
                <w:bCs/>
              </w:rPr>
              <w:t xml:space="preserve"> особенности сказок — </w:t>
            </w:r>
            <w:proofErr w:type="spellStart"/>
            <w:r w:rsidRPr="00476F89">
              <w:rPr>
                <w:bCs/>
              </w:rPr>
              <w:t>несказок</w:t>
            </w:r>
            <w:proofErr w:type="spellEnd"/>
            <w:r w:rsidRPr="00476F89">
              <w:rPr>
                <w:bCs/>
              </w:rPr>
              <w:t xml:space="preserve">; </w:t>
            </w:r>
            <w:r w:rsidRPr="00476F89">
              <w:rPr>
                <w:b/>
                <w:bCs/>
              </w:rPr>
              <w:t>придумывать</w:t>
            </w:r>
            <w:r w:rsidRPr="00476F89">
              <w:rPr>
                <w:bCs/>
              </w:rPr>
              <w:t xml:space="preserve"> свои собственные сказки — </w:t>
            </w:r>
            <w:proofErr w:type="spellStart"/>
            <w:r w:rsidRPr="00476F89">
              <w:rPr>
                <w:bCs/>
              </w:rPr>
              <w:t>несказки</w:t>
            </w:r>
            <w:proofErr w:type="spellEnd"/>
            <w:r w:rsidRPr="00476F89">
              <w:rPr>
                <w:bCs/>
              </w:rPr>
              <w:t xml:space="preserve">; </w:t>
            </w:r>
            <w:r w:rsidRPr="00476F89">
              <w:rPr>
                <w:b/>
                <w:bCs/>
              </w:rPr>
              <w:t>находить</w:t>
            </w:r>
            <w:r w:rsidRPr="00476F89">
              <w:rPr>
                <w:bCs/>
              </w:rPr>
              <w:t xml:space="preserve"> сказки — </w:t>
            </w:r>
            <w:proofErr w:type="spellStart"/>
            <w:r w:rsidRPr="00476F89">
              <w:rPr>
                <w:bCs/>
              </w:rPr>
              <w:t>несказки</w:t>
            </w:r>
            <w:proofErr w:type="spellEnd"/>
            <w:r w:rsidRPr="00476F89">
              <w:rPr>
                <w:bCs/>
              </w:rPr>
              <w:t xml:space="preserve">, в книгах. 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21</w:t>
            </w:r>
            <w:r w:rsidR="00132356">
              <w:rPr>
                <w:bCs/>
              </w:rPr>
              <w:t>.05</w:t>
            </w:r>
          </w:p>
        </w:tc>
        <w:tc>
          <w:tcPr>
            <w:tcW w:w="148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132356" w:rsidTr="00AE068A">
        <w:trPr>
          <w:gridAfter w:val="3"/>
          <w:wAfter w:w="4820" w:type="dxa"/>
          <w:trHeight w:val="864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37.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С.Михалков «Важный совет». Д.Хармс «Храбрый ёж».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356" w:rsidRPr="00476F89" w:rsidRDefault="00132356" w:rsidP="00132356">
            <w:pPr>
              <w:snapToGrid w:val="0"/>
            </w:pPr>
            <w:r w:rsidRPr="00476F89"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  <w:r w:rsidRPr="00476F89">
              <w:rPr>
                <w:b/>
                <w:bCs/>
              </w:rPr>
              <w:t>Характеризовать</w:t>
            </w:r>
            <w:r w:rsidRPr="00476F89">
              <w:rPr>
                <w:bCs/>
              </w:rPr>
              <w:t xml:space="preserve"> героя художественного текста на основе поступков. </w:t>
            </w:r>
            <w:r w:rsidRPr="00476F89">
              <w:rPr>
                <w:b/>
                <w:bCs/>
              </w:rPr>
              <w:t>Рассказывать</w:t>
            </w:r>
            <w:r w:rsidRPr="00476F89">
              <w:rPr>
                <w:bCs/>
              </w:rPr>
              <w:t xml:space="preserve"> содержание текста с опорой на иллюстрации.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646393" w:rsidP="00132356">
            <w:pPr>
              <w:snapToGrid w:val="0"/>
              <w:rPr>
                <w:bCs/>
              </w:rPr>
            </w:pPr>
            <w:r>
              <w:rPr>
                <w:bCs/>
              </w:rPr>
              <w:t>22</w:t>
            </w:r>
            <w:r w:rsidR="00132356">
              <w:rPr>
                <w:bCs/>
              </w:rPr>
              <w:t>.05</w:t>
            </w:r>
          </w:p>
        </w:tc>
        <w:tc>
          <w:tcPr>
            <w:tcW w:w="148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356" w:rsidRPr="00476F89" w:rsidRDefault="00132356" w:rsidP="00132356">
            <w:pPr>
              <w:snapToGrid w:val="0"/>
              <w:rPr>
                <w:bCs/>
              </w:rPr>
            </w:pPr>
          </w:p>
        </w:tc>
      </w:tr>
      <w:tr w:rsidR="00AE068A" w:rsidTr="00AE068A">
        <w:trPr>
          <w:trHeight w:val="864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68A" w:rsidRPr="00476F89" w:rsidRDefault="00AE068A" w:rsidP="00132356">
            <w:pPr>
              <w:snapToGrid w:val="0"/>
            </w:pPr>
            <w:r>
              <w:t>38.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68A" w:rsidRPr="00476F89" w:rsidRDefault="00AE068A" w:rsidP="001056B1">
            <w:pPr>
              <w:snapToGrid w:val="0"/>
            </w:pPr>
            <w:r w:rsidRPr="00476F89">
              <w:t xml:space="preserve">. Н.Сладков «Лисица и ёж». С.Аксаков «Гнездо».         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68A" w:rsidRPr="00476F89" w:rsidRDefault="00AE068A" w:rsidP="001056B1">
            <w:pPr>
              <w:snapToGrid w:val="0"/>
            </w:pPr>
            <w:r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068A" w:rsidRPr="00476F89" w:rsidRDefault="00AE068A" w:rsidP="001056B1">
            <w:pPr>
              <w:snapToGrid w:val="0"/>
            </w:pPr>
            <w:r w:rsidRPr="00476F89">
              <w:rPr>
                <w:b/>
                <w:bCs/>
              </w:rPr>
              <w:t>Рассказывать</w:t>
            </w:r>
            <w:r w:rsidRPr="00476F89">
              <w:rPr>
                <w:bCs/>
              </w:rPr>
              <w:t xml:space="preserve"> истории из жизни братьев наших меньших, </w:t>
            </w:r>
            <w:r w:rsidRPr="00476F89">
              <w:rPr>
                <w:b/>
                <w:bCs/>
              </w:rPr>
              <w:t>выражать</w:t>
            </w:r>
            <w:r w:rsidRPr="00476F89">
              <w:rPr>
                <w:bCs/>
              </w:rPr>
              <w:t xml:space="preserve"> своё мнение при обсуждении проблемных ситуаций.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68A" w:rsidRPr="00476F89" w:rsidRDefault="00CF320A" w:rsidP="001056B1">
            <w:pPr>
              <w:snapToGrid w:val="0"/>
              <w:rPr>
                <w:bCs/>
              </w:rPr>
            </w:pPr>
            <w:r>
              <w:rPr>
                <w:bCs/>
              </w:rPr>
              <w:t>25.05</w:t>
            </w:r>
          </w:p>
        </w:tc>
        <w:tc>
          <w:tcPr>
            <w:tcW w:w="148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68A" w:rsidRPr="00476F89" w:rsidRDefault="00AE068A" w:rsidP="001056B1">
            <w:pPr>
              <w:snapToGrid w:val="0"/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068A" w:rsidRPr="00476F89" w:rsidRDefault="00AE068A" w:rsidP="001056B1">
            <w:pPr>
              <w:snapToGrid w:val="0"/>
              <w:rPr>
                <w:b/>
                <w:bCs/>
              </w:rPr>
            </w:pPr>
          </w:p>
        </w:tc>
        <w:tc>
          <w:tcPr>
            <w:tcW w:w="4820" w:type="dxa"/>
            <w:gridSpan w:val="3"/>
          </w:tcPr>
          <w:p w:rsidR="00AE068A" w:rsidRPr="00476F89" w:rsidRDefault="00AE068A" w:rsidP="001056B1">
            <w:pPr>
              <w:snapToGrid w:val="0"/>
              <w:rPr>
                <w:bCs/>
              </w:rPr>
            </w:pPr>
          </w:p>
        </w:tc>
      </w:tr>
      <w:tr w:rsidR="00AE068A" w:rsidTr="00AE068A">
        <w:trPr>
          <w:trHeight w:val="864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68A" w:rsidRPr="00476F89" w:rsidRDefault="00AE068A" w:rsidP="00132356">
            <w:pPr>
              <w:snapToGrid w:val="0"/>
            </w:pPr>
            <w:r>
              <w:t>39.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68A" w:rsidRPr="00476F89" w:rsidRDefault="00AE068A" w:rsidP="001056B1">
            <w:pPr>
              <w:snapToGrid w:val="0"/>
            </w:pPr>
            <w:r w:rsidRPr="00476F89">
              <w:t xml:space="preserve">Урок – игра по теме «О братьях наших </w:t>
            </w:r>
            <w:proofErr w:type="spellStart"/>
            <w:r w:rsidRPr="00476F89">
              <w:t>меньш</w:t>
            </w:r>
            <w:proofErr w:type="spellEnd"/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68A" w:rsidRPr="00476F89" w:rsidRDefault="00AE068A" w:rsidP="001056B1">
            <w:pPr>
              <w:snapToGrid w:val="0"/>
            </w:pPr>
            <w:r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068A" w:rsidRPr="00476F89" w:rsidRDefault="00AE068A" w:rsidP="001056B1">
            <w:pPr>
              <w:snapToGrid w:val="0"/>
            </w:pP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68A" w:rsidRPr="00476F89" w:rsidRDefault="00AE068A" w:rsidP="001056B1">
            <w:pPr>
              <w:snapToGrid w:val="0"/>
              <w:rPr>
                <w:bCs/>
              </w:rPr>
            </w:pPr>
          </w:p>
        </w:tc>
        <w:tc>
          <w:tcPr>
            <w:tcW w:w="148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68A" w:rsidRPr="00476F89" w:rsidRDefault="00AE068A" w:rsidP="001056B1">
            <w:pPr>
              <w:snapToGrid w:val="0"/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068A" w:rsidRPr="00476F89" w:rsidRDefault="00AE068A" w:rsidP="001056B1">
            <w:pPr>
              <w:snapToGrid w:val="0"/>
              <w:rPr>
                <w:b/>
                <w:bCs/>
              </w:rPr>
            </w:pPr>
          </w:p>
        </w:tc>
        <w:tc>
          <w:tcPr>
            <w:tcW w:w="4820" w:type="dxa"/>
            <w:gridSpan w:val="3"/>
          </w:tcPr>
          <w:p w:rsidR="00AE068A" w:rsidRPr="00476F89" w:rsidRDefault="00AE068A" w:rsidP="001056B1">
            <w:pPr>
              <w:snapToGrid w:val="0"/>
              <w:rPr>
                <w:b/>
                <w:bCs/>
              </w:rPr>
            </w:pPr>
          </w:p>
        </w:tc>
      </w:tr>
      <w:tr w:rsidR="00AE068A" w:rsidTr="00AE068A">
        <w:trPr>
          <w:trHeight w:val="864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68A" w:rsidRPr="00476F89" w:rsidRDefault="00AE068A" w:rsidP="00132356">
            <w:pPr>
              <w:snapToGrid w:val="0"/>
            </w:pPr>
            <w:r>
              <w:t>40.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68A" w:rsidRPr="00476F89" w:rsidRDefault="00AE068A" w:rsidP="001056B1">
            <w:pPr>
              <w:snapToGrid w:val="0"/>
            </w:pPr>
            <w:r w:rsidRPr="00476F89">
              <w:t xml:space="preserve"> Обобщающий урок по прочитанным произведениям.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68A" w:rsidRPr="00476F89" w:rsidRDefault="00AE068A" w:rsidP="001056B1">
            <w:pPr>
              <w:snapToGrid w:val="0"/>
            </w:pPr>
            <w:r>
              <w:t>1</w:t>
            </w:r>
          </w:p>
        </w:tc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068A" w:rsidRPr="00476F89" w:rsidRDefault="00AE068A" w:rsidP="001056B1">
            <w:pPr>
              <w:snapToGrid w:val="0"/>
            </w:pP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68A" w:rsidRPr="00476F89" w:rsidRDefault="00AE068A" w:rsidP="001056B1">
            <w:pPr>
              <w:snapToGrid w:val="0"/>
              <w:rPr>
                <w:bCs/>
              </w:rPr>
            </w:pPr>
          </w:p>
        </w:tc>
        <w:tc>
          <w:tcPr>
            <w:tcW w:w="148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68A" w:rsidRPr="00476F89" w:rsidRDefault="00AE068A" w:rsidP="001056B1">
            <w:pPr>
              <w:snapToGrid w:val="0"/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068A" w:rsidRPr="00476F89" w:rsidRDefault="00AE068A" w:rsidP="001056B1">
            <w:pPr>
              <w:snapToGrid w:val="0"/>
              <w:rPr>
                <w:b/>
                <w:bCs/>
              </w:rPr>
            </w:pPr>
          </w:p>
        </w:tc>
        <w:tc>
          <w:tcPr>
            <w:tcW w:w="4820" w:type="dxa"/>
            <w:gridSpan w:val="3"/>
          </w:tcPr>
          <w:p w:rsidR="00AE068A" w:rsidRPr="00476F89" w:rsidRDefault="00AE068A" w:rsidP="001056B1">
            <w:pPr>
              <w:snapToGrid w:val="0"/>
              <w:rPr>
                <w:b/>
                <w:bCs/>
              </w:rPr>
            </w:pPr>
          </w:p>
        </w:tc>
      </w:tr>
    </w:tbl>
    <w:p w:rsidR="00132356" w:rsidRDefault="00132356" w:rsidP="00132356">
      <w:pPr>
        <w:jc w:val="both"/>
        <w:sectPr w:rsidR="00132356" w:rsidSect="0053783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14504" w:rsidRDefault="00114504" w:rsidP="00887B8E">
      <w:pPr>
        <w:rPr>
          <w:b/>
          <w:sz w:val="20"/>
          <w:szCs w:val="20"/>
        </w:rPr>
      </w:pPr>
    </w:p>
    <w:p w:rsidR="00114504" w:rsidRPr="00887B8E" w:rsidRDefault="00114504" w:rsidP="008E26F3">
      <w:pPr>
        <w:jc w:val="center"/>
        <w:rPr>
          <w:b/>
        </w:rPr>
      </w:pPr>
    </w:p>
    <w:p w:rsidR="00F71C54" w:rsidRPr="00887B8E" w:rsidRDefault="00887B8E" w:rsidP="00F71C54">
      <w:pPr>
        <w:ind w:right="-143"/>
        <w:jc w:val="both"/>
      </w:pPr>
      <w:r w:rsidRPr="00887B8E">
        <w:rPr>
          <w:b/>
          <w:spacing w:val="-5"/>
        </w:rPr>
        <w:t>МАТЕРИАЛЬНО-ТЕХНИЧЕСКОЕ ОБЕСПЕЧЕНИЕ УЧЕБНОГО ПРОЦЕССА</w:t>
      </w:r>
    </w:p>
    <w:p w:rsidR="00F71C54" w:rsidRPr="00B932BE" w:rsidRDefault="00F71C54" w:rsidP="00F71C54">
      <w:pPr>
        <w:ind w:right="-143"/>
        <w:jc w:val="both"/>
        <w:rPr>
          <w:b/>
          <w:sz w:val="28"/>
          <w:szCs w:val="28"/>
        </w:rPr>
      </w:pPr>
    </w:p>
    <w:p w:rsidR="00F71C54" w:rsidRPr="00B932BE" w:rsidRDefault="00F71C54" w:rsidP="00F71C54">
      <w:pPr>
        <w:ind w:right="-143"/>
        <w:jc w:val="both"/>
        <w:rPr>
          <w:sz w:val="28"/>
          <w:szCs w:val="28"/>
        </w:rPr>
      </w:pPr>
      <w:proofErr w:type="gramStart"/>
      <w:r w:rsidRPr="00B932BE">
        <w:rPr>
          <w:b/>
          <w:sz w:val="28"/>
          <w:szCs w:val="28"/>
        </w:rPr>
        <w:t>К</w:t>
      </w:r>
      <w:proofErr w:type="gramEnd"/>
      <w:r w:rsidRPr="00B932BE">
        <w:rPr>
          <w:b/>
          <w:sz w:val="28"/>
          <w:szCs w:val="28"/>
        </w:rPr>
        <w:t xml:space="preserve"> </w:t>
      </w:r>
      <w:r w:rsidRPr="00B932BE">
        <w:rPr>
          <w:sz w:val="28"/>
          <w:szCs w:val="28"/>
        </w:rPr>
        <w:t>– полный комплект (на каждого ученика класса),</w:t>
      </w:r>
    </w:p>
    <w:tbl>
      <w:tblPr>
        <w:tblpPr w:leftFromText="180" w:rightFromText="180" w:vertAnchor="text" w:horzAnchor="margin" w:tblpY="-74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8"/>
        <w:gridCol w:w="1617"/>
        <w:gridCol w:w="2235"/>
      </w:tblGrid>
      <w:tr w:rsidR="00F71C54" w:rsidRPr="00B932BE" w:rsidTr="00DB41A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C54" w:rsidRPr="00B932BE" w:rsidRDefault="00F71C54" w:rsidP="00DB41A0">
            <w:pPr>
              <w:jc w:val="both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C54" w:rsidRPr="00B932BE" w:rsidRDefault="00F71C54" w:rsidP="00DB41A0">
            <w:pPr>
              <w:jc w:val="both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C54" w:rsidRPr="00B932BE" w:rsidRDefault="00F71C54" w:rsidP="00DB41A0">
            <w:pPr>
              <w:jc w:val="both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 xml:space="preserve">Обеспеченность </w:t>
            </w:r>
          </w:p>
          <w:p w:rsidR="00F71C54" w:rsidRPr="00B932BE" w:rsidRDefault="00F71C54" w:rsidP="00DB41A0">
            <w:pPr>
              <w:jc w:val="both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%</w:t>
            </w:r>
          </w:p>
        </w:tc>
      </w:tr>
      <w:tr w:rsidR="00F71C54" w:rsidRPr="00B932BE" w:rsidTr="00DB41A0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C54" w:rsidRPr="00B932BE" w:rsidRDefault="00F71C54" w:rsidP="00DB41A0">
            <w:pPr>
              <w:jc w:val="both"/>
              <w:rPr>
                <w:b/>
                <w:bCs/>
                <w:iCs/>
                <w:color w:val="FF0000"/>
                <w:sz w:val="28"/>
                <w:szCs w:val="28"/>
              </w:rPr>
            </w:pPr>
            <w:r w:rsidRPr="00B932BE">
              <w:rPr>
                <w:b/>
                <w:bCs/>
                <w:iCs/>
                <w:sz w:val="28"/>
                <w:szCs w:val="28"/>
              </w:rPr>
              <w:t>Библиотечный фонд (книгопечатная продукция)</w:t>
            </w:r>
          </w:p>
        </w:tc>
      </w:tr>
      <w:tr w:rsidR="00F71C54" w:rsidRPr="00B932BE" w:rsidTr="00DB41A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C54" w:rsidRPr="00B932BE" w:rsidRDefault="00F71C54" w:rsidP="00DB41A0">
            <w:pPr>
              <w:rPr>
                <w:spacing w:val="-5"/>
                <w:sz w:val="28"/>
                <w:szCs w:val="28"/>
              </w:rPr>
            </w:pPr>
            <w:r w:rsidRPr="00B932BE">
              <w:rPr>
                <w:spacing w:val="-5"/>
                <w:sz w:val="28"/>
                <w:szCs w:val="28"/>
              </w:rPr>
              <w:t>-научн</w:t>
            </w:r>
            <w:proofErr w:type="gramStart"/>
            <w:r w:rsidRPr="00B932BE">
              <w:rPr>
                <w:spacing w:val="-5"/>
                <w:sz w:val="28"/>
                <w:szCs w:val="28"/>
              </w:rPr>
              <w:t>о-</w:t>
            </w:r>
            <w:proofErr w:type="gramEnd"/>
            <w:r w:rsidRPr="00B932BE">
              <w:rPr>
                <w:spacing w:val="-5"/>
                <w:sz w:val="28"/>
                <w:szCs w:val="28"/>
              </w:rPr>
              <w:t xml:space="preserve"> популярные, </w:t>
            </w:r>
          </w:p>
          <w:p w:rsidR="00F71C54" w:rsidRPr="00B932BE" w:rsidRDefault="00F71C54" w:rsidP="00DB41A0">
            <w:pPr>
              <w:rPr>
                <w:spacing w:val="-5"/>
                <w:sz w:val="28"/>
                <w:szCs w:val="28"/>
              </w:rPr>
            </w:pPr>
            <w:r w:rsidRPr="00B932BE">
              <w:rPr>
                <w:spacing w:val="-5"/>
                <w:sz w:val="28"/>
                <w:szCs w:val="28"/>
              </w:rPr>
              <w:t>-художественные книги для чтения</w:t>
            </w:r>
          </w:p>
          <w:p w:rsidR="00F71C54" w:rsidRPr="00B932BE" w:rsidRDefault="00F71C54" w:rsidP="00DB41A0">
            <w:pPr>
              <w:rPr>
                <w:spacing w:val="-5"/>
                <w:sz w:val="28"/>
                <w:szCs w:val="28"/>
              </w:rPr>
            </w:pPr>
            <w:r w:rsidRPr="00B932BE">
              <w:rPr>
                <w:spacing w:val="-5"/>
                <w:sz w:val="28"/>
                <w:szCs w:val="28"/>
              </w:rPr>
              <w:t xml:space="preserve"> (в соответствии с основным содержанием обучения</w:t>
            </w:r>
            <w:proofErr w:type="gramStart"/>
            <w:r w:rsidRPr="00B932BE">
              <w:rPr>
                <w:spacing w:val="-5"/>
                <w:sz w:val="28"/>
                <w:szCs w:val="28"/>
              </w:rPr>
              <w:t xml:space="preserve"> )</w:t>
            </w:r>
            <w:proofErr w:type="gramEnd"/>
            <w:r w:rsidRPr="00B932BE">
              <w:rPr>
                <w:spacing w:val="-5"/>
                <w:sz w:val="28"/>
                <w:szCs w:val="28"/>
              </w:rPr>
              <w:t>.</w:t>
            </w:r>
          </w:p>
          <w:p w:rsidR="00F71C54" w:rsidRPr="00B932BE" w:rsidRDefault="00F71C54" w:rsidP="00DB41A0">
            <w:pPr>
              <w:rPr>
                <w:spacing w:val="-5"/>
                <w:sz w:val="28"/>
                <w:szCs w:val="28"/>
              </w:rPr>
            </w:pPr>
            <w:r w:rsidRPr="00B932BE">
              <w:rPr>
                <w:spacing w:val="-5"/>
                <w:sz w:val="28"/>
                <w:szCs w:val="28"/>
              </w:rPr>
              <w:t>-методические пособия для учителя.</w:t>
            </w:r>
          </w:p>
          <w:p w:rsidR="00F71C54" w:rsidRPr="00B932BE" w:rsidRDefault="00F71C54" w:rsidP="00DB41A0">
            <w:pPr>
              <w:rPr>
                <w:spacing w:val="-5"/>
                <w:sz w:val="28"/>
                <w:szCs w:val="28"/>
              </w:rPr>
            </w:pPr>
            <w:r w:rsidRPr="00B932BE">
              <w:rPr>
                <w:spacing w:val="-5"/>
                <w:sz w:val="28"/>
                <w:szCs w:val="28"/>
              </w:rPr>
              <w:t>Детская справочная литература</w:t>
            </w:r>
          </w:p>
          <w:p w:rsidR="00F71C54" w:rsidRPr="00B932BE" w:rsidRDefault="00AE05AA" w:rsidP="00DB41A0">
            <w:pPr>
              <w:rPr>
                <w:spacing w:val="-5"/>
                <w:sz w:val="28"/>
                <w:szCs w:val="28"/>
              </w:rPr>
            </w:pPr>
            <w:proofErr w:type="gramStart"/>
            <w:r>
              <w:rPr>
                <w:spacing w:val="-5"/>
                <w:sz w:val="28"/>
                <w:szCs w:val="28"/>
              </w:rPr>
              <w:t>( справочники</w:t>
            </w:r>
            <w:r w:rsidR="00F71C54" w:rsidRPr="00B932BE">
              <w:rPr>
                <w:spacing w:val="-5"/>
                <w:sz w:val="28"/>
                <w:szCs w:val="28"/>
              </w:rPr>
              <w:t xml:space="preserve">, </w:t>
            </w:r>
            <w:proofErr w:type="spellStart"/>
            <w:r w:rsidR="00F71C54" w:rsidRPr="00B932BE">
              <w:rPr>
                <w:spacing w:val="-5"/>
                <w:sz w:val="28"/>
                <w:szCs w:val="28"/>
              </w:rPr>
              <w:t>э</w:t>
            </w:r>
            <w:r w:rsidR="00F71C54">
              <w:rPr>
                <w:spacing w:val="-5"/>
                <w:sz w:val="28"/>
                <w:szCs w:val="28"/>
              </w:rPr>
              <w:t>нциклапедии</w:t>
            </w:r>
            <w:proofErr w:type="spellEnd"/>
            <w:proofErr w:type="gramEnd"/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54" w:rsidRPr="00B932BE" w:rsidRDefault="00F71C54" w:rsidP="00DB41A0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gramStart"/>
            <w:r w:rsidRPr="00B932BE"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F71C54" w:rsidRPr="00B932BE" w:rsidRDefault="00F71C54" w:rsidP="00DB41A0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gramStart"/>
            <w:r w:rsidRPr="00B932BE"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F71C54" w:rsidRPr="00B932BE" w:rsidRDefault="00F71C54" w:rsidP="00DB41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Д</w:t>
            </w:r>
          </w:p>
          <w:p w:rsidR="00F71C54" w:rsidRDefault="00F71C54" w:rsidP="00DB41A0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AE05AA" w:rsidRDefault="00AE05AA" w:rsidP="00DB41A0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AE05AA" w:rsidRPr="00B932BE" w:rsidRDefault="00AE05AA" w:rsidP="00DB41A0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F71C54" w:rsidRPr="00B932BE" w:rsidRDefault="00F71C54" w:rsidP="00DB41A0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C54" w:rsidRDefault="00F71C54" w:rsidP="00DB41A0">
            <w:pPr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100</w:t>
            </w:r>
          </w:p>
          <w:p w:rsidR="00AE05AA" w:rsidRDefault="00AE05AA" w:rsidP="00DB41A0">
            <w:pPr>
              <w:rPr>
                <w:bCs/>
                <w:iCs/>
                <w:sz w:val="28"/>
                <w:szCs w:val="28"/>
              </w:rPr>
            </w:pPr>
          </w:p>
          <w:p w:rsidR="00AE05AA" w:rsidRDefault="00AE05AA" w:rsidP="00DB41A0">
            <w:pPr>
              <w:rPr>
                <w:bCs/>
                <w:iCs/>
                <w:sz w:val="28"/>
                <w:szCs w:val="28"/>
              </w:rPr>
            </w:pPr>
          </w:p>
          <w:p w:rsidR="00AE05AA" w:rsidRDefault="00AE05AA" w:rsidP="00DB41A0">
            <w:pPr>
              <w:rPr>
                <w:bCs/>
                <w:iCs/>
                <w:sz w:val="28"/>
                <w:szCs w:val="28"/>
              </w:rPr>
            </w:pPr>
          </w:p>
          <w:p w:rsidR="00AE05AA" w:rsidRDefault="00AE05AA" w:rsidP="00DB41A0">
            <w:pPr>
              <w:rPr>
                <w:bCs/>
                <w:iCs/>
                <w:sz w:val="28"/>
                <w:szCs w:val="28"/>
              </w:rPr>
            </w:pPr>
          </w:p>
          <w:p w:rsidR="00AE05AA" w:rsidRPr="00B932BE" w:rsidRDefault="00AE05AA" w:rsidP="00DB41A0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50</w:t>
            </w:r>
          </w:p>
        </w:tc>
      </w:tr>
      <w:tr w:rsidR="00F71C54" w:rsidRPr="00B932BE" w:rsidTr="00DB41A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C54" w:rsidRPr="00B932BE" w:rsidRDefault="00F71C54" w:rsidP="00DB41A0">
            <w:pPr>
              <w:jc w:val="both"/>
              <w:rPr>
                <w:b/>
                <w:bCs/>
                <w:iCs/>
                <w:color w:val="FF0000"/>
                <w:sz w:val="28"/>
                <w:szCs w:val="28"/>
              </w:rPr>
            </w:pPr>
            <w:r w:rsidRPr="00B932BE">
              <w:rPr>
                <w:b/>
                <w:spacing w:val="-5"/>
                <w:sz w:val="28"/>
                <w:szCs w:val="28"/>
              </w:rPr>
              <w:t>Печатные пособия.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54" w:rsidRPr="00B932BE" w:rsidRDefault="00F71C54" w:rsidP="00DB41A0">
            <w:pPr>
              <w:jc w:val="both"/>
              <w:rPr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54" w:rsidRPr="00B932BE" w:rsidRDefault="00F71C54" w:rsidP="00DB41A0">
            <w:pPr>
              <w:jc w:val="both"/>
              <w:rPr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F71C54" w:rsidRPr="00B932BE" w:rsidTr="00DB41A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C54" w:rsidRDefault="00F71C54" w:rsidP="00DB41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-наборы сюжетных картинок</w:t>
            </w:r>
          </w:p>
          <w:p w:rsidR="00F71C54" w:rsidRDefault="00F71C54" w:rsidP="00DB41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-репродукция картин  в соответствии с программой по литературному чтению</w:t>
            </w:r>
          </w:p>
          <w:p w:rsidR="00F71C54" w:rsidRDefault="00F71C54" w:rsidP="00DB41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-детские книги разных типов из круга детского чтения</w:t>
            </w:r>
          </w:p>
          <w:p w:rsidR="00F71C54" w:rsidRDefault="00F71C54" w:rsidP="00DB41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-портреты поэтов и писателей</w:t>
            </w:r>
          </w:p>
          <w:p w:rsidR="00F71C54" w:rsidRPr="00B932BE" w:rsidRDefault="00F71C54" w:rsidP="00DB41A0">
            <w:pPr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54" w:rsidRPr="00B932BE" w:rsidRDefault="00F71C54" w:rsidP="00DB41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Д</w:t>
            </w:r>
          </w:p>
          <w:p w:rsidR="00F71C54" w:rsidRPr="00B932BE" w:rsidRDefault="00AE05AA" w:rsidP="00DB41A0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</w:t>
            </w:r>
          </w:p>
          <w:p w:rsidR="00AE05AA" w:rsidRDefault="00AE05AA" w:rsidP="00DB41A0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F71C54" w:rsidRPr="00B932BE" w:rsidRDefault="00AE05AA" w:rsidP="00DB41A0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gramStart"/>
            <w:r>
              <w:rPr>
                <w:bCs/>
                <w:iCs/>
                <w:sz w:val="28"/>
                <w:szCs w:val="28"/>
              </w:rPr>
              <w:t>П</w:t>
            </w:r>
            <w:proofErr w:type="gramEnd"/>
          </w:p>
          <w:p w:rsidR="00AE05AA" w:rsidRDefault="00AE05AA" w:rsidP="00DB41A0">
            <w:pPr>
              <w:rPr>
                <w:bCs/>
                <w:iCs/>
                <w:sz w:val="28"/>
                <w:szCs w:val="28"/>
              </w:rPr>
            </w:pPr>
          </w:p>
          <w:p w:rsidR="00F71C54" w:rsidRPr="00B932BE" w:rsidRDefault="00AE05AA" w:rsidP="00DB41A0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</w:t>
            </w:r>
            <w:r w:rsidR="00F71C54" w:rsidRPr="00B932BE">
              <w:rPr>
                <w:bCs/>
                <w:iCs/>
                <w:sz w:val="28"/>
                <w:szCs w:val="28"/>
              </w:rPr>
              <w:t>Д</w:t>
            </w:r>
          </w:p>
          <w:p w:rsidR="00F71C54" w:rsidRPr="00B932BE" w:rsidRDefault="00F71C54" w:rsidP="00DB41A0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54" w:rsidRDefault="00F71C54" w:rsidP="00DB41A0">
            <w:pPr>
              <w:jc w:val="both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100</w:t>
            </w:r>
          </w:p>
          <w:p w:rsidR="00AE05AA" w:rsidRDefault="00AE05AA" w:rsidP="00DB41A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100</w:t>
            </w:r>
          </w:p>
          <w:p w:rsidR="00AE05AA" w:rsidRDefault="00AE05AA" w:rsidP="00DB41A0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AE05AA" w:rsidRDefault="00AE05AA" w:rsidP="00DB41A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70</w:t>
            </w:r>
          </w:p>
          <w:p w:rsidR="00887B8E" w:rsidRDefault="00887B8E" w:rsidP="00DB41A0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887B8E" w:rsidRPr="00B932BE" w:rsidRDefault="00887B8E" w:rsidP="00DB41A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100</w:t>
            </w:r>
          </w:p>
        </w:tc>
      </w:tr>
      <w:tr w:rsidR="00F71C54" w:rsidRPr="00B932BE" w:rsidTr="00DB41A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C54" w:rsidRPr="00B932BE" w:rsidRDefault="00F71C54" w:rsidP="00DB41A0">
            <w:pPr>
              <w:jc w:val="both"/>
              <w:rPr>
                <w:b/>
                <w:spacing w:val="-5"/>
                <w:sz w:val="28"/>
                <w:szCs w:val="28"/>
              </w:rPr>
            </w:pPr>
            <w:r w:rsidRPr="00B932BE">
              <w:rPr>
                <w:b/>
                <w:spacing w:val="-5"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54" w:rsidRPr="00B932BE" w:rsidRDefault="00F71C54" w:rsidP="00DB41A0">
            <w:pPr>
              <w:jc w:val="both"/>
              <w:rPr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54" w:rsidRPr="00B932BE" w:rsidRDefault="00F71C54" w:rsidP="00DB41A0">
            <w:pPr>
              <w:jc w:val="both"/>
              <w:rPr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F71C54" w:rsidRPr="00B932BE" w:rsidTr="00DB41A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F1" w:rsidRDefault="00E43FF1" w:rsidP="00DB41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классная доска</w:t>
            </w:r>
          </w:p>
          <w:p w:rsidR="00E43FF1" w:rsidRDefault="00E43FF1" w:rsidP="00DB41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-компьютер</w:t>
            </w:r>
          </w:p>
          <w:p w:rsidR="00F71C54" w:rsidRPr="00887B8E" w:rsidRDefault="00AE05AA" w:rsidP="00887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-Экспозиционный экран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C54" w:rsidRPr="00B932BE" w:rsidRDefault="00F71C54" w:rsidP="00DB41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Д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54" w:rsidRPr="00B932BE" w:rsidRDefault="00F71C54" w:rsidP="00DB41A0">
            <w:pPr>
              <w:jc w:val="both"/>
              <w:rPr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E43FF1" w:rsidRPr="00B932BE" w:rsidTr="00DB41A0">
        <w:trPr>
          <w:trHeight w:val="336"/>
        </w:trPr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:rsidR="00E43FF1" w:rsidRPr="00B932BE" w:rsidRDefault="00E43FF1" w:rsidP="00DB41A0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E43FF1" w:rsidRPr="00B932BE" w:rsidRDefault="00E43FF1" w:rsidP="00DB41A0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E43FF1" w:rsidRPr="00B932BE" w:rsidRDefault="00E43FF1" w:rsidP="00DB41A0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E43FF1" w:rsidRPr="00B932BE" w:rsidTr="00DB41A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8E" w:rsidRDefault="00887B8E" w:rsidP="00887B8E">
            <w:pPr>
              <w:rPr>
                <w:b/>
                <w:i/>
                <w:sz w:val="28"/>
                <w:szCs w:val="28"/>
              </w:rPr>
            </w:pPr>
            <w:r w:rsidRPr="00B932BE">
              <w:rPr>
                <w:b/>
                <w:spacing w:val="-5"/>
                <w:sz w:val="28"/>
                <w:szCs w:val="28"/>
              </w:rPr>
              <w:t xml:space="preserve">Литература: </w:t>
            </w:r>
          </w:p>
          <w:p w:rsidR="00887B8E" w:rsidRDefault="00887B8E" w:rsidP="00887B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1.Литературное чтение. 1 класс. Учебник для общеобразовательных учреждений. В 2 ч. </w:t>
            </w:r>
            <w:proofErr w:type="gramStart"/>
            <w:r>
              <w:rPr>
                <w:sz w:val="28"/>
                <w:szCs w:val="28"/>
              </w:rPr>
              <w:t xml:space="preserve">[ </w:t>
            </w:r>
            <w:proofErr w:type="gramEnd"/>
            <w:r>
              <w:rPr>
                <w:sz w:val="28"/>
                <w:szCs w:val="28"/>
              </w:rPr>
              <w:t>Л.Ф. Климанова, В.Г.Горецкий, М.В. Голованова и др.] -  М. : Просвещение, 2012.</w:t>
            </w:r>
          </w:p>
          <w:p w:rsidR="00E43FF1" w:rsidRPr="00887B8E" w:rsidRDefault="00887B8E" w:rsidP="00887B8E">
            <w:pPr>
              <w:tabs>
                <w:tab w:val="left" w:pos="9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Климанова Л.Ф. Чтение. Рабочая тетрадь. 1 класс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504" w:rsidRDefault="00114504" w:rsidP="00DB41A0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E43FF1" w:rsidRPr="00B932BE" w:rsidRDefault="00E43FF1" w:rsidP="00DB41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B932BE">
              <w:rPr>
                <w:bCs/>
                <w:iCs/>
                <w:sz w:val="28"/>
                <w:szCs w:val="28"/>
              </w:rPr>
              <w:t>К</w:t>
            </w:r>
          </w:p>
          <w:p w:rsidR="00E43FF1" w:rsidRPr="00B932BE" w:rsidRDefault="00E43FF1" w:rsidP="00DB41A0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E43FF1" w:rsidRPr="00B932BE" w:rsidRDefault="00AE05AA" w:rsidP="00DB41A0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</w:t>
            </w:r>
          </w:p>
          <w:p w:rsidR="00E43FF1" w:rsidRPr="00B932BE" w:rsidRDefault="00E43FF1" w:rsidP="00DB41A0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8E" w:rsidRDefault="00887B8E" w:rsidP="00DB41A0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E43FF1" w:rsidRPr="00B932BE" w:rsidRDefault="00114504" w:rsidP="00DB41A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100</w:t>
            </w:r>
          </w:p>
        </w:tc>
      </w:tr>
      <w:tr w:rsidR="00E43FF1" w:rsidRPr="00B932BE" w:rsidTr="00DB41A0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F1" w:rsidRPr="00B932BE" w:rsidRDefault="00E43FF1" w:rsidP="00DB41A0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FF1" w:rsidRPr="00B932BE" w:rsidRDefault="00E43FF1" w:rsidP="00DB41A0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FF1" w:rsidRPr="00B932BE" w:rsidRDefault="00E43FF1" w:rsidP="00DB41A0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F71C54" w:rsidRPr="00B932BE" w:rsidRDefault="00F71C54" w:rsidP="00F71C54">
      <w:pPr>
        <w:ind w:right="-143"/>
        <w:jc w:val="both"/>
        <w:rPr>
          <w:sz w:val="28"/>
          <w:szCs w:val="28"/>
        </w:rPr>
      </w:pPr>
      <w:r w:rsidRPr="00B932BE">
        <w:rPr>
          <w:b/>
          <w:sz w:val="28"/>
          <w:szCs w:val="28"/>
        </w:rPr>
        <w:t>Ф</w:t>
      </w:r>
      <w:r w:rsidRPr="00B932BE">
        <w:rPr>
          <w:sz w:val="28"/>
          <w:szCs w:val="28"/>
        </w:rPr>
        <w:t xml:space="preserve"> -  комплект для фронтальной работы (не менее одного экземпляра на двух учеников),</w:t>
      </w:r>
    </w:p>
    <w:p w:rsidR="00F71C54" w:rsidRPr="00B932BE" w:rsidRDefault="00F71C54" w:rsidP="00F71C54">
      <w:pPr>
        <w:ind w:right="-143"/>
        <w:jc w:val="both"/>
        <w:rPr>
          <w:sz w:val="28"/>
          <w:szCs w:val="28"/>
        </w:rPr>
      </w:pPr>
      <w:proofErr w:type="gramStart"/>
      <w:r w:rsidRPr="00B932BE">
        <w:rPr>
          <w:b/>
          <w:sz w:val="28"/>
          <w:szCs w:val="28"/>
        </w:rPr>
        <w:t>П</w:t>
      </w:r>
      <w:proofErr w:type="gramEnd"/>
      <w:r w:rsidRPr="00B932BE">
        <w:rPr>
          <w:b/>
          <w:sz w:val="28"/>
          <w:szCs w:val="28"/>
        </w:rPr>
        <w:t xml:space="preserve"> </w:t>
      </w:r>
      <w:r w:rsidRPr="00B932BE">
        <w:rPr>
          <w:sz w:val="28"/>
          <w:szCs w:val="28"/>
        </w:rPr>
        <w:t>– комплект, необходимый для работы в группах (один экземпляр на 5-6 человек)</w:t>
      </w:r>
    </w:p>
    <w:p w:rsidR="00F71C54" w:rsidRPr="00B932BE" w:rsidRDefault="00F71C54" w:rsidP="00F71C54">
      <w:pPr>
        <w:ind w:right="-143"/>
        <w:jc w:val="both"/>
        <w:rPr>
          <w:sz w:val="28"/>
          <w:szCs w:val="28"/>
        </w:rPr>
      </w:pPr>
      <w:r w:rsidRPr="00B932BE">
        <w:rPr>
          <w:b/>
          <w:sz w:val="28"/>
          <w:szCs w:val="28"/>
        </w:rPr>
        <w:t xml:space="preserve">Д </w:t>
      </w:r>
      <w:r w:rsidRPr="00B932BE">
        <w:rPr>
          <w:sz w:val="28"/>
          <w:szCs w:val="28"/>
        </w:rPr>
        <w:t>– демонстрационный материал (не менее одного на класс),</w:t>
      </w:r>
    </w:p>
    <w:p w:rsidR="00F71C54" w:rsidRPr="00B932BE" w:rsidRDefault="00F71C54" w:rsidP="00F71C54">
      <w:pPr>
        <w:ind w:right="-143"/>
        <w:jc w:val="both"/>
        <w:rPr>
          <w:sz w:val="28"/>
          <w:szCs w:val="28"/>
        </w:rPr>
      </w:pPr>
    </w:p>
    <w:p w:rsidR="00114504" w:rsidRPr="00682542" w:rsidRDefault="00114504" w:rsidP="00114504">
      <w:pPr>
        <w:tabs>
          <w:tab w:val="left" w:pos="99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Интернет-ресурсы</w:t>
      </w:r>
    </w:p>
    <w:p w:rsidR="00114504" w:rsidRPr="00806D95" w:rsidRDefault="00114504" w:rsidP="00114504">
      <w:pPr>
        <w:rPr>
          <w:color w:val="000000" w:themeColor="text1"/>
          <w:sz w:val="28"/>
          <w:szCs w:val="28"/>
        </w:rPr>
      </w:pPr>
      <w:r w:rsidRPr="00806D95">
        <w:rPr>
          <w:color w:val="000000" w:themeColor="text1"/>
          <w:sz w:val="28"/>
          <w:szCs w:val="28"/>
        </w:rPr>
        <w:t xml:space="preserve">-  Сайт Федерального государственного образовательного стандарта второго поколения  </w:t>
      </w:r>
      <w:hyperlink r:id="rId10" w:history="1">
        <w:r w:rsidRPr="00806D95">
          <w:rPr>
            <w:rStyle w:val="a6"/>
            <w:color w:val="000000" w:themeColor="text1"/>
          </w:rPr>
          <w:t>www.standart.edu.ru</w:t>
        </w:r>
      </w:hyperlink>
    </w:p>
    <w:p w:rsidR="00114504" w:rsidRPr="00806D95" w:rsidRDefault="00114504" w:rsidP="00114504">
      <w:pPr>
        <w:rPr>
          <w:color w:val="000000" w:themeColor="text1"/>
          <w:sz w:val="28"/>
          <w:szCs w:val="28"/>
        </w:rPr>
      </w:pPr>
      <w:r w:rsidRPr="00806D95">
        <w:rPr>
          <w:color w:val="000000" w:themeColor="text1"/>
          <w:sz w:val="28"/>
          <w:szCs w:val="28"/>
        </w:rPr>
        <w:t>- И</w:t>
      </w:r>
      <w:r w:rsidRPr="00806D95">
        <w:rPr>
          <w:bCs/>
          <w:color w:val="000000" w:themeColor="text1"/>
          <w:sz w:val="28"/>
          <w:szCs w:val="28"/>
        </w:rPr>
        <w:t xml:space="preserve">здательство «Просвещение» </w:t>
      </w:r>
      <w:hyperlink r:id="rId11" w:history="1">
        <w:r w:rsidRPr="00806D95">
          <w:rPr>
            <w:rStyle w:val="a6"/>
            <w:color w:val="000000" w:themeColor="text1"/>
          </w:rPr>
          <w:t>www.prosv.ru</w:t>
        </w:r>
      </w:hyperlink>
      <w:r w:rsidRPr="00806D95">
        <w:rPr>
          <w:color w:val="000000" w:themeColor="text1"/>
          <w:sz w:val="28"/>
          <w:szCs w:val="28"/>
        </w:rPr>
        <w:t xml:space="preserve">    </w:t>
      </w:r>
    </w:p>
    <w:p w:rsidR="00114504" w:rsidRPr="00806D95" w:rsidRDefault="00114504" w:rsidP="00114504">
      <w:pPr>
        <w:rPr>
          <w:rStyle w:val="a6"/>
          <w:color w:val="000000" w:themeColor="text1"/>
          <w:sz w:val="28"/>
          <w:szCs w:val="28"/>
        </w:rPr>
      </w:pPr>
      <w:r w:rsidRPr="00806D95">
        <w:rPr>
          <w:bCs/>
          <w:color w:val="000000" w:themeColor="text1"/>
          <w:sz w:val="28"/>
          <w:szCs w:val="28"/>
        </w:rPr>
        <w:t>- Российская версия международного проекта Сеть творческих учителей</w:t>
      </w:r>
      <w:r w:rsidRPr="00806D95">
        <w:rPr>
          <w:color w:val="000000" w:themeColor="text1"/>
          <w:sz w:val="28"/>
          <w:szCs w:val="28"/>
        </w:rPr>
        <w:t xml:space="preserve"> </w:t>
      </w:r>
      <w:r w:rsidRPr="00806D95">
        <w:rPr>
          <w:rStyle w:val="a6"/>
          <w:color w:val="000000" w:themeColor="text1"/>
          <w:sz w:val="28"/>
          <w:szCs w:val="28"/>
        </w:rPr>
        <w:t xml:space="preserve">it-n.ru </w:t>
      </w:r>
    </w:p>
    <w:p w:rsidR="00114504" w:rsidRPr="00806D95" w:rsidRDefault="00114504" w:rsidP="00114504">
      <w:pPr>
        <w:rPr>
          <w:color w:val="000000" w:themeColor="text1"/>
          <w:sz w:val="28"/>
          <w:szCs w:val="28"/>
        </w:rPr>
      </w:pPr>
      <w:r w:rsidRPr="00806D95">
        <w:rPr>
          <w:bCs/>
          <w:color w:val="000000" w:themeColor="text1"/>
          <w:sz w:val="28"/>
          <w:szCs w:val="28"/>
        </w:rPr>
        <w:t>- Российский общеобразовательный Портал</w:t>
      </w:r>
      <w:r w:rsidRPr="00806D95">
        <w:rPr>
          <w:color w:val="000000" w:themeColor="text1"/>
          <w:sz w:val="28"/>
          <w:szCs w:val="28"/>
        </w:rPr>
        <w:t xml:space="preserve"> </w:t>
      </w:r>
      <w:hyperlink r:id="rId12" w:history="1">
        <w:r w:rsidRPr="00806D95">
          <w:rPr>
            <w:rStyle w:val="a6"/>
            <w:color w:val="000000" w:themeColor="text1"/>
          </w:rPr>
          <w:t>www.school.edu.ru</w:t>
        </w:r>
      </w:hyperlink>
      <w:r w:rsidRPr="00806D95">
        <w:rPr>
          <w:color w:val="000000" w:themeColor="text1"/>
          <w:sz w:val="28"/>
          <w:szCs w:val="28"/>
        </w:rPr>
        <w:t xml:space="preserve">  </w:t>
      </w:r>
    </w:p>
    <w:p w:rsidR="00114504" w:rsidRPr="00806D95" w:rsidRDefault="00114504" w:rsidP="00114504">
      <w:pPr>
        <w:rPr>
          <w:color w:val="000000" w:themeColor="text1"/>
          <w:sz w:val="28"/>
          <w:szCs w:val="28"/>
        </w:rPr>
      </w:pPr>
      <w:r w:rsidRPr="00806D95">
        <w:rPr>
          <w:color w:val="000000" w:themeColor="text1"/>
          <w:sz w:val="28"/>
          <w:szCs w:val="28"/>
        </w:rPr>
        <w:t>-</w:t>
      </w:r>
      <w:r w:rsidRPr="00806D95">
        <w:rPr>
          <w:bCs/>
          <w:iCs/>
          <w:color w:val="000000" w:themeColor="text1"/>
          <w:sz w:val="28"/>
          <w:szCs w:val="28"/>
        </w:rPr>
        <w:t xml:space="preserve"> раздел «Школа России» </w:t>
      </w:r>
      <w:hyperlink r:id="rId13" w:history="1">
        <w:r w:rsidRPr="00806D95">
          <w:rPr>
            <w:rStyle w:val="a6"/>
            <w:color w:val="000000" w:themeColor="text1"/>
          </w:rPr>
          <w:t>www.school-russia.ru</w:t>
        </w:r>
      </w:hyperlink>
    </w:p>
    <w:p w:rsidR="00114504" w:rsidRPr="00806D95" w:rsidRDefault="00114504" w:rsidP="00114504">
      <w:pPr>
        <w:rPr>
          <w:color w:val="000000" w:themeColor="text1"/>
          <w:sz w:val="28"/>
          <w:szCs w:val="28"/>
        </w:rPr>
      </w:pPr>
      <w:r w:rsidRPr="00806D95">
        <w:rPr>
          <w:color w:val="000000" w:themeColor="text1"/>
          <w:sz w:val="28"/>
          <w:szCs w:val="28"/>
        </w:rPr>
        <w:t>- Примерные программы начального общего образования. М., Просвещение, 2010.</w:t>
      </w:r>
    </w:p>
    <w:p w:rsidR="00114504" w:rsidRPr="00806D95" w:rsidRDefault="00114504" w:rsidP="00114504">
      <w:pPr>
        <w:rPr>
          <w:color w:val="000000" w:themeColor="text1"/>
        </w:rPr>
      </w:pPr>
      <w:r w:rsidRPr="00806D95">
        <w:rPr>
          <w:bCs/>
          <w:color w:val="000000" w:themeColor="text1"/>
          <w:sz w:val="28"/>
          <w:szCs w:val="28"/>
        </w:rPr>
        <w:t xml:space="preserve">- </w:t>
      </w:r>
      <w:r w:rsidRPr="00806D95">
        <w:rPr>
          <w:color w:val="000000" w:themeColor="text1"/>
          <w:sz w:val="28"/>
          <w:szCs w:val="28"/>
        </w:rPr>
        <w:t xml:space="preserve">Основные характеристики учебно-методического комплекта для начальной школы «Школа России» - </w:t>
      </w:r>
      <w:r w:rsidRPr="00806D95">
        <w:rPr>
          <w:rStyle w:val="a6"/>
          <w:color w:val="000000" w:themeColor="text1"/>
          <w:sz w:val="28"/>
          <w:szCs w:val="28"/>
        </w:rPr>
        <w:t xml:space="preserve"> </w:t>
      </w:r>
      <w:hyperlink r:id="rId14" w:history="1">
        <w:r w:rsidRPr="00806D95">
          <w:rPr>
            <w:rStyle w:val="a6"/>
            <w:color w:val="000000" w:themeColor="text1"/>
          </w:rPr>
          <w:t>www.school-russia.ru</w:t>
        </w:r>
      </w:hyperlink>
    </w:p>
    <w:p w:rsidR="00114504" w:rsidRPr="00806D95" w:rsidRDefault="00114504" w:rsidP="00114504">
      <w:pPr>
        <w:rPr>
          <w:color w:val="000000" w:themeColor="text1"/>
        </w:rPr>
      </w:pPr>
    </w:p>
    <w:p w:rsidR="00114504" w:rsidRDefault="00114504" w:rsidP="00114504">
      <w:pPr>
        <w:tabs>
          <w:tab w:val="left" w:pos="0"/>
        </w:tabs>
        <w:jc w:val="both"/>
        <w:rPr>
          <w:sz w:val="28"/>
          <w:szCs w:val="28"/>
        </w:rPr>
      </w:pPr>
    </w:p>
    <w:p w:rsidR="00F71C54" w:rsidRPr="00B932BE" w:rsidRDefault="00F71C54" w:rsidP="00F71C54">
      <w:pPr>
        <w:ind w:firstLine="360"/>
        <w:jc w:val="both"/>
        <w:rPr>
          <w:b/>
          <w:spacing w:val="-5"/>
          <w:sz w:val="28"/>
          <w:szCs w:val="28"/>
        </w:rPr>
      </w:pPr>
    </w:p>
    <w:p w:rsidR="00F71C54" w:rsidRPr="00B932BE" w:rsidRDefault="00F71C54" w:rsidP="00F71C54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</w:p>
    <w:p w:rsidR="00F71C54" w:rsidRPr="00B932BE" w:rsidRDefault="00F71C54" w:rsidP="00F71C54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</w:p>
    <w:p w:rsidR="00F71C54" w:rsidRPr="00B932BE" w:rsidRDefault="00F71C54" w:rsidP="00F71C54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</w:p>
    <w:p w:rsidR="00F71C54" w:rsidRPr="00B932BE" w:rsidRDefault="00F71C54" w:rsidP="00F71C54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</w:p>
    <w:p w:rsidR="00F71C54" w:rsidRPr="00B932BE" w:rsidRDefault="00F71C54" w:rsidP="00F71C54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</w:p>
    <w:p w:rsidR="00F71C54" w:rsidRPr="00B932BE" w:rsidRDefault="00F71C54" w:rsidP="00F71C54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</w:p>
    <w:p w:rsidR="00F71C54" w:rsidRPr="00B932BE" w:rsidRDefault="00F71C54" w:rsidP="00F71C54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</w:p>
    <w:p w:rsidR="00F71C54" w:rsidRPr="00B932BE" w:rsidRDefault="00F71C54" w:rsidP="00F71C54">
      <w:pPr>
        <w:shd w:val="clear" w:color="auto" w:fill="FFFFFF"/>
        <w:tabs>
          <w:tab w:val="left" w:pos="446"/>
        </w:tabs>
        <w:ind w:left="269"/>
        <w:jc w:val="center"/>
        <w:rPr>
          <w:b/>
          <w:bCs/>
          <w:spacing w:val="-8"/>
          <w:sz w:val="28"/>
          <w:szCs w:val="28"/>
        </w:rPr>
      </w:pPr>
    </w:p>
    <w:p w:rsidR="008E26F3" w:rsidRDefault="008E26F3" w:rsidP="00F71C54">
      <w:pPr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jc w:val="center"/>
        <w:rPr>
          <w:b/>
          <w:sz w:val="20"/>
          <w:szCs w:val="20"/>
        </w:rPr>
      </w:pPr>
    </w:p>
    <w:p w:rsidR="008E26F3" w:rsidRDefault="008E26F3" w:rsidP="008E26F3">
      <w:pPr>
        <w:sectPr w:rsidR="008E26F3">
          <w:pgSz w:w="11906" w:h="16838"/>
          <w:pgMar w:top="1427" w:right="851" w:bottom="1410" w:left="1701" w:header="1134" w:footer="1134" w:gutter="0"/>
          <w:cols w:space="720"/>
          <w:docGrid w:linePitch="360"/>
        </w:sectPr>
      </w:pPr>
    </w:p>
    <w:p w:rsidR="008E26F3" w:rsidRDefault="008E26F3" w:rsidP="008E26F3">
      <w:pPr>
        <w:sectPr w:rsidR="008E26F3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27" w:right="851" w:bottom="1410" w:left="1701" w:header="1134" w:footer="1134" w:gutter="0"/>
          <w:cols w:space="720"/>
          <w:docGrid w:linePitch="360"/>
        </w:sectPr>
      </w:pPr>
    </w:p>
    <w:p w:rsidR="008E26F3" w:rsidRDefault="008E26F3" w:rsidP="008E26F3">
      <w:pPr>
        <w:sectPr w:rsidR="008E26F3"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427" w:right="851" w:bottom="1410" w:left="1701" w:header="1134" w:footer="1134" w:gutter="0"/>
          <w:cols w:space="720"/>
          <w:docGrid w:linePitch="360"/>
        </w:sectPr>
      </w:pPr>
    </w:p>
    <w:p w:rsidR="00DB0812" w:rsidRDefault="00DB0812" w:rsidP="00075A7B">
      <w:pPr>
        <w:autoSpaceDE w:val="0"/>
      </w:pPr>
    </w:p>
    <w:sectPr w:rsidR="00DB0812" w:rsidSect="00075A7B">
      <w:footerReference w:type="even" r:id="rId25"/>
      <w:footerReference w:type="default" r:id="rId2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C0" w:rsidRDefault="008640C0" w:rsidP="00773C74">
      <w:r>
        <w:separator/>
      </w:r>
    </w:p>
  </w:endnote>
  <w:endnote w:type="continuationSeparator" w:id="0">
    <w:p w:rsidR="008640C0" w:rsidRDefault="008640C0" w:rsidP="00773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IGDT">
    <w:altName w:val="Symbol"/>
    <w:charset w:val="02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FF541A" w:rsidP="005378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5176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1767">
      <w:rPr>
        <w:rStyle w:val="a5"/>
        <w:noProof/>
      </w:rPr>
      <w:t>25</w:t>
    </w:r>
    <w:r>
      <w:rPr>
        <w:rStyle w:val="a5"/>
      </w:rPr>
      <w:fldChar w:fldCharType="end"/>
    </w:r>
  </w:p>
  <w:p w:rsidR="00C51767" w:rsidRDefault="00C51767" w:rsidP="0053783A">
    <w:pPr>
      <w:pStyle w:val="a3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FF541A" w:rsidP="005378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5176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1767">
      <w:rPr>
        <w:rStyle w:val="a5"/>
        <w:noProof/>
      </w:rPr>
      <w:t>72</w:t>
    </w:r>
    <w:r>
      <w:rPr>
        <w:rStyle w:val="a5"/>
      </w:rPr>
      <w:fldChar w:fldCharType="end"/>
    </w:r>
  </w:p>
  <w:p w:rsidR="00C51767" w:rsidRDefault="00C51767" w:rsidP="0053783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FF541A" w:rsidP="005378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5176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65A5">
      <w:rPr>
        <w:rStyle w:val="a5"/>
        <w:noProof/>
      </w:rPr>
      <w:t>9</w:t>
    </w:r>
    <w:r>
      <w:rPr>
        <w:rStyle w:val="a5"/>
      </w:rPr>
      <w:fldChar w:fldCharType="end"/>
    </w:r>
  </w:p>
  <w:p w:rsidR="00C51767" w:rsidRDefault="00C51767" w:rsidP="0053783A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C51767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C51767">
    <w:pPr>
      <w:pStyle w:val="a3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C51767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C51767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C51767">
    <w:pPr>
      <w:pStyle w:val="a3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C51767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FF541A" w:rsidP="005378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5176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1767">
      <w:rPr>
        <w:rStyle w:val="a5"/>
        <w:noProof/>
      </w:rPr>
      <w:t>25</w:t>
    </w:r>
    <w:r>
      <w:rPr>
        <w:rStyle w:val="a5"/>
      </w:rPr>
      <w:fldChar w:fldCharType="end"/>
    </w:r>
  </w:p>
  <w:p w:rsidR="00C51767" w:rsidRDefault="00C51767" w:rsidP="0053783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C0" w:rsidRDefault="008640C0" w:rsidP="00773C74">
      <w:r>
        <w:separator/>
      </w:r>
    </w:p>
  </w:footnote>
  <w:footnote w:type="continuationSeparator" w:id="0">
    <w:p w:rsidR="008640C0" w:rsidRDefault="008640C0" w:rsidP="00773C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C5176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C5176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C51767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67" w:rsidRDefault="00C5176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clip_image001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>
    <w:nsid w:val="01110C02"/>
    <w:multiLevelType w:val="hybridMultilevel"/>
    <w:tmpl w:val="20386C6A"/>
    <w:lvl w:ilvl="0" w:tplc="7C704DFA">
      <w:start w:val="7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DDB61F3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AB2C6B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660F92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020E30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A3E3A5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64AC4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2D88F2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F7AEC2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100C3E52"/>
    <w:multiLevelType w:val="hybridMultilevel"/>
    <w:tmpl w:val="438CC998"/>
    <w:lvl w:ilvl="0" w:tplc="A8122A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240D7A"/>
    <w:multiLevelType w:val="hybridMultilevel"/>
    <w:tmpl w:val="B7B40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C25DB1"/>
    <w:multiLevelType w:val="hybridMultilevel"/>
    <w:tmpl w:val="4B2660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76335D1"/>
    <w:multiLevelType w:val="hybridMultilevel"/>
    <w:tmpl w:val="AACE2922"/>
    <w:lvl w:ilvl="0" w:tplc="0F5EDAB8">
      <w:start w:val="1"/>
      <w:numFmt w:val="bullet"/>
      <w:lvlText w:val=""/>
      <w:lvlPicBulletId w:val="0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E532AC"/>
    <w:multiLevelType w:val="hybridMultilevel"/>
    <w:tmpl w:val="6A6C4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835AF6"/>
    <w:multiLevelType w:val="hybridMultilevel"/>
    <w:tmpl w:val="1BF4DA7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2BB14DD"/>
    <w:multiLevelType w:val="hybridMultilevel"/>
    <w:tmpl w:val="4F34DF5E"/>
    <w:lvl w:ilvl="0" w:tplc="A8122A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287F4C"/>
    <w:multiLevelType w:val="hybridMultilevel"/>
    <w:tmpl w:val="B63E0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8439D0"/>
    <w:multiLevelType w:val="hybridMultilevel"/>
    <w:tmpl w:val="24C04770"/>
    <w:lvl w:ilvl="0" w:tplc="CDEA164E">
      <w:start w:val="7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5">
    <w:nsid w:val="75F50EF5"/>
    <w:multiLevelType w:val="hybridMultilevel"/>
    <w:tmpl w:val="8BC8F75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5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1"/>
  </w:num>
  <w:num w:numId="9">
    <w:abstractNumId w:val="12"/>
  </w:num>
  <w:num w:numId="10">
    <w:abstractNumId w:val="6"/>
  </w:num>
  <w:num w:numId="11">
    <w:abstractNumId w:val="13"/>
  </w:num>
  <w:num w:numId="12">
    <w:abstractNumId w:val="14"/>
  </w:num>
  <w:num w:numId="13">
    <w:abstractNumId w:val="15"/>
  </w:num>
  <w:num w:numId="14">
    <w:abstractNumId w:val="0"/>
  </w:num>
  <w:num w:numId="15">
    <w:abstractNumId w:val="1"/>
  </w:num>
  <w:num w:numId="16">
    <w:abstractNumId w:val="1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CD4"/>
    <w:rsid w:val="000109B4"/>
    <w:rsid w:val="00075A7B"/>
    <w:rsid w:val="000C633F"/>
    <w:rsid w:val="000D0A0C"/>
    <w:rsid w:val="001056B1"/>
    <w:rsid w:val="00111FE0"/>
    <w:rsid w:val="00114504"/>
    <w:rsid w:val="00120E63"/>
    <w:rsid w:val="00132356"/>
    <w:rsid w:val="001B157E"/>
    <w:rsid w:val="001B317E"/>
    <w:rsid w:val="001F1175"/>
    <w:rsid w:val="00204852"/>
    <w:rsid w:val="00234566"/>
    <w:rsid w:val="00236443"/>
    <w:rsid w:val="002378C6"/>
    <w:rsid w:val="00260C97"/>
    <w:rsid w:val="0028694F"/>
    <w:rsid w:val="002D5A99"/>
    <w:rsid w:val="002D7A79"/>
    <w:rsid w:val="003004E8"/>
    <w:rsid w:val="00362EF5"/>
    <w:rsid w:val="00396011"/>
    <w:rsid w:val="00433A8F"/>
    <w:rsid w:val="004716FB"/>
    <w:rsid w:val="0049380C"/>
    <w:rsid w:val="004A57CA"/>
    <w:rsid w:val="004B1B3B"/>
    <w:rsid w:val="004D67C8"/>
    <w:rsid w:val="00502B14"/>
    <w:rsid w:val="00524D3C"/>
    <w:rsid w:val="00530CD4"/>
    <w:rsid w:val="0053783A"/>
    <w:rsid w:val="00544EA8"/>
    <w:rsid w:val="00554AB7"/>
    <w:rsid w:val="005A7C08"/>
    <w:rsid w:val="006365A5"/>
    <w:rsid w:val="00646393"/>
    <w:rsid w:val="0065403D"/>
    <w:rsid w:val="006929B0"/>
    <w:rsid w:val="006B36DA"/>
    <w:rsid w:val="006B65C8"/>
    <w:rsid w:val="006D2139"/>
    <w:rsid w:val="006D728B"/>
    <w:rsid w:val="00702E4F"/>
    <w:rsid w:val="00715D4F"/>
    <w:rsid w:val="00773C74"/>
    <w:rsid w:val="00780B50"/>
    <w:rsid w:val="007843CF"/>
    <w:rsid w:val="007E380A"/>
    <w:rsid w:val="00805EF4"/>
    <w:rsid w:val="00806D95"/>
    <w:rsid w:val="008170E4"/>
    <w:rsid w:val="008640C0"/>
    <w:rsid w:val="00887B8E"/>
    <w:rsid w:val="00894C1A"/>
    <w:rsid w:val="008E26F3"/>
    <w:rsid w:val="009150C9"/>
    <w:rsid w:val="00943FF8"/>
    <w:rsid w:val="00961B37"/>
    <w:rsid w:val="00970492"/>
    <w:rsid w:val="00973349"/>
    <w:rsid w:val="00977B36"/>
    <w:rsid w:val="00980156"/>
    <w:rsid w:val="00993ED9"/>
    <w:rsid w:val="009943F0"/>
    <w:rsid w:val="009C759E"/>
    <w:rsid w:val="009D3E2A"/>
    <w:rsid w:val="009E0359"/>
    <w:rsid w:val="009F3EEF"/>
    <w:rsid w:val="00A20B6F"/>
    <w:rsid w:val="00A2306F"/>
    <w:rsid w:val="00A42FAE"/>
    <w:rsid w:val="00A82CEA"/>
    <w:rsid w:val="00A82DDB"/>
    <w:rsid w:val="00AD47A9"/>
    <w:rsid w:val="00AD6B31"/>
    <w:rsid w:val="00AE05AA"/>
    <w:rsid w:val="00AE068A"/>
    <w:rsid w:val="00AF33D5"/>
    <w:rsid w:val="00AF388D"/>
    <w:rsid w:val="00B40153"/>
    <w:rsid w:val="00B744CE"/>
    <w:rsid w:val="00C02689"/>
    <w:rsid w:val="00C11675"/>
    <w:rsid w:val="00C404CF"/>
    <w:rsid w:val="00C51767"/>
    <w:rsid w:val="00CC7ED0"/>
    <w:rsid w:val="00CE29CD"/>
    <w:rsid w:val="00CF320A"/>
    <w:rsid w:val="00D248E1"/>
    <w:rsid w:val="00D31878"/>
    <w:rsid w:val="00D40D3A"/>
    <w:rsid w:val="00D42B8D"/>
    <w:rsid w:val="00D45AA0"/>
    <w:rsid w:val="00D524A3"/>
    <w:rsid w:val="00D664D5"/>
    <w:rsid w:val="00DB0812"/>
    <w:rsid w:val="00DB41A0"/>
    <w:rsid w:val="00E25004"/>
    <w:rsid w:val="00E43FF1"/>
    <w:rsid w:val="00E908DF"/>
    <w:rsid w:val="00EB091E"/>
    <w:rsid w:val="00EC7CFC"/>
    <w:rsid w:val="00F43CD4"/>
    <w:rsid w:val="00F50A0C"/>
    <w:rsid w:val="00F6697E"/>
    <w:rsid w:val="00F71C54"/>
    <w:rsid w:val="00F85784"/>
    <w:rsid w:val="00FC1924"/>
    <w:rsid w:val="00FC797A"/>
    <w:rsid w:val="00FE6BDE"/>
    <w:rsid w:val="00FF5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C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3C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CD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a3">
    <w:name w:val="footer"/>
    <w:basedOn w:val="a"/>
    <w:link w:val="a4"/>
    <w:rsid w:val="00F43C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43CD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F43CD4"/>
  </w:style>
  <w:style w:type="character" w:styleId="a6">
    <w:name w:val="Hyperlink"/>
    <w:basedOn w:val="a0"/>
    <w:rsid w:val="00F43CD4"/>
    <w:rPr>
      <w:color w:val="0000FF"/>
      <w:u w:val="single"/>
    </w:rPr>
  </w:style>
  <w:style w:type="paragraph" w:customStyle="1" w:styleId="u-2-msonormal">
    <w:name w:val="u-2-msonormal"/>
    <w:basedOn w:val="a"/>
    <w:rsid w:val="00F43CD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footnote text"/>
    <w:basedOn w:val="a"/>
    <w:link w:val="a8"/>
    <w:semiHidden/>
    <w:rsid w:val="00F43CD4"/>
    <w:pPr>
      <w:suppressAutoHyphens w:val="0"/>
    </w:pPr>
    <w:rPr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F43C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g-header-from">
    <w:name w:val="msg-header-from"/>
    <w:basedOn w:val="a"/>
    <w:rsid w:val="00F43CD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header"/>
    <w:basedOn w:val="a"/>
    <w:link w:val="aa"/>
    <w:rsid w:val="00F43CD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a">
    <w:name w:val="Верхний колонтитул Знак"/>
    <w:basedOn w:val="a0"/>
    <w:link w:val="a9"/>
    <w:rsid w:val="00F43C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F43CD4"/>
    <w:rPr>
      <w:b w:val="0"/>
    </w:rPr>
  </w:style>
  <w:style w:type="character" w:customStyle="1" w:styleId="WW8Num4z0">
    <w:name w:val="WW8Num4z0"/>
    <w:rsid w:val="00F43CD4"/>
    <w:rPr>
      <w:rFonts w:ascii="Symbol" w:hAnsi="Symbol" w:cs="Symbol"/>
    </w:rPr>
  </w:style>
  <w:style w:type="character" w:customStyle="1" w:styleId="WW8Num4z1">
    <w:name w:val="WW8Num4z1"/>
    <w:rsid w:val="00F43CD4"/>
    <w:rPr>
      <w:rFonts w:ascii="Courier New" w:hAnsi="Courier New" w:cs="Courier New"/>
    </w:rPr>
  </w:style>
  <w:style w:type="character" w:customStyle="1" w:styleId="WW8Num4z2">
    <w:name w:val="WW8Num4z2"/>
    <w:rsid w:val="00F43CD4"/>
    <w:rPr>
      <w:rFonts w:ascii="Wingdings" w:hAnsi="Wingdings" w:cs="Wingdings"/>
    </w:rPr>
  </w:style>
  <w:style w:type="character" w:customStyle="1" w:styleId="WW8Num5z0">
    <w:name w:val="WW8Num5z0"/>
    <w:rsid w:val="00F43CD4"/>
    <w:rPr>
      <w:rFonts w:ascii="Symbol" w:hAnsi="Symbol" w:cs="Symbol"/>
    </w:rPr>
  </w:style>
  <w:style w:type="character" w:customStyle="1" w:styleId="WW8Num6z0">
    <w:name w:val="WW8Num6z0"/>
    <w:rsid w:val="00F43CD4"/>
    <w:rPr>
      <w:rFonts w:ascii="Symbol" w:hAnsi="Symbol" w:cs="Symbol"/>
    </w:rPr>
  </w:style>
  <w:style w:type="character" w:customStyle="1" w:styleId="WW8Num6z1">
    <w:name w:val="WW8Num6z1"/>
    <w:rsid w:val="00F43CD4"/>
    <w:rPr>
      <w:rFonts w:ascii="Courier New" w:hAnsi="Courier New" w:cs="Courier New"/>
    </w:rPr>
  </w:style>
  <w:style w:type="character" w:customStyle="1" w:styleId="WW8Num6z2">
    <w:name w:val="WW8Num6z2"/>
    <w:rsid w:val="00F43CD4"/>
    <w:rPr>
      <w:rFonts w:ascii="Wingdings" w:hAnsi="Wingdings" w:cs="Wingdings"/>
    </w:rPr>
  </w:style>
  <w:style w:type="character" w:customStyle="1" w:styleId="WW8Num7z0">
    <w:name w:val="WW8Num7z0"/>
    <w:rsid w:val="00F43CD4"/>
    <w:rPr>
      <w:b w:val="0"/>
    </w:rPr>
  </w:style>
  <w:style w:type="character" w:customStyle="1" w:styleId="11">
    <w:name w:val="Основной шрифт абзаца1"/>
    <w:rsid w:val="00F43CD4"/>
  </w:style>
  <w:style w:type="character" w:styleId="ab">
    <w:name w:val="endnote reference"/>
    <w:rsid w:val="00F43CD4"/>
    <w:rPr>
      <w:vertAlign w:val="superscript"/>
    </w:rPr>
  </w:style>
  <w:style w:type="character" w:customStyle="1" w:styleId="ac">
    <w:name w:val="Символы концевой сноски"/>
    <w:rsid w:val="00F43CD4"/>
  </w:style>
  <w:style w:type="character" w:customStyle="1" w:styleId="ad">
    <w:name w:val="Основной текст Знак"/>
    <w:basedOn w:val="a0"/>
    <w:link w:val="ae"/>
    <w:rsid w:val="00F43CD4"/>
    <w:rPr>
      <w:sz w:val="24"/>
      <w:szCs w:val="24"/>
      <w:lang w:eastAsia="ar-SA"/>
    </w:rPr>
  </w:style>
  <w:style w:type="paragraph" w:styleId="ae">
    <w:name w:val="Body Text"/>
    <w:basedOn w:val="a"/>
    <w:link w:val="ad"/>
    <w:rsid w:val="00F43CD4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2">
    <w:name w:val="Основной текст Знак1"/>
    <w:basedOn w:val="a0"/>
    <w:uiPriority w:val="99"/>
    <w:semiHidden/>
    <w:rsid w:val="00F43CD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FollowedHyperlink"/>
    <w:basedOn w:val="a0"/>
    <w:rsid w:val="00F43CD4"/>
    <w:rPr>
      <w:color w:val="800080"/>
      <w:u w:val="single"/>
    </w:rPr>
  </w:style>
  <w:style w:type="paragraph" w:styleId="af0">
    <w:name w:val="List"/>
    <w:basedOn w:val="ae"/>
    <w:rsid w:val="00F43CD4"/>
    <w:rPr>
      <w:rFonts w:cs="Mangal"/>
    </w:rPr>
  </w:style>
  <w:style w:type="paragraph" w:customStyle="1" w:styleId="af1">
    <w:name w:val="Заголовок"/>
    <w:basedOn w:val="a"/>
    <w:next w:val="ae"/>
    <w:rsid w:val="00F43CD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3">
    <w:name w:val="Название1"/>
    <w:basedOn w:val="a"/>
    <w:rsid w:val="00F43CD4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F43CD4"/>
    <w:pPr>
      <w:suppressLineNumbers/>
    </w:pPr>
    <w:rPr>
      <w:rFonts w:cs="Mangal"/>
    </w:rPr>
  </w:style>
  <w:style w:type="paragraph" w:customStyle="1" w:styleId="af2">
    <w:name w:val="Содержимое таблицы"/>
    <w:basedOn w:val="a"/>
    <w:rsid w:val="00F43CD4"/>
    <w:pPr>
      <w:suppressLineNumbers/>
    </w:pPr>
  </w:style>
  <w:style w:type="paragraph" w:customStyle="1" w:styleId="af3">
    <w:name w:val="Заголовок таблицы"/>
    <w:basedOn w:val="af2"/>
    <w:rsid w:val="00F43CD4"/>
    <w:pPr>
      <w:jc w:val="center"/>
    </w:pPr>
    <w:rPr>
      <w:b/>
      <w:bCs/>
    </w:rPr>
  </w:style>
  <w:style w:type="paragraph" w:customStyle="1" w:styleId="af4">
    <w:name w:val="Содержимое врезки"/>
    <w:basedOn w:val="ae"/>
    <w:rsid w:val="00F43CD4"/>
  </w:style>
  <w:style w:type="character" w:styleId="af5">
    <w:name w:val="footnote reference"/>
    <w:rsid w:val="00F43CD4"/>
    <w:rPr>
      <w:vertAlign w:val="superscript"/>
    </w:rPr>
  </w:style>
  <w:style w:type="character" w:customStyle="1" w:styleId="af6">
    <w:name w:val="Символ сноски"/>
    <w:basedOn w:val="11"/>
    <w:rsid w:val="00F43CD4"/>
    <w:rPr>
      <w:vertAlign w:val="superscript"/>
    </w:rPr>
  </w:style>
  <w:style w:type="character" w:customStyle="1" w:styleId="af7">
    <w:name w:val="Основной текст_"/>
    <w:basedOn w:val="a0"/>
    <w:link w:val="15"/>
    <w:rsid w:val="009E0359"/>
    <w:rPr>
      <w:rFonts w:ascii="Times New Roman" w:eastAsia="Times New Roman" w:hAnsi="Times New Roman" w:cs="Times New Roman"/>
      <w:spacing w:val="4"/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7"/>
    <w:rsid w:val="009E0359"/>
    <w:pPr>
      <w:widowControl w:val="0"/>
      <w:shd w:val="clear" w:color="auto" w:fill="FFFFFF"/>
      <w:suppressAutoHyphens w:val="0"/>
      <w:spacing w:before="120" w:after="420" w:line="254" w:lineRule="exact"/>
    </w:pPr>
    <w:rPr>
      <w:spacing w:val="4"/>
      <w:sz w:val="18"/>
      <w:szCs w:val="18"/>
      <w:lang w:eastAsia="en-US"/>
    </w:rPr>
  </w:style>
  <w:style w:type="table" w:styleId="af8">
    <w:name w:val="Table Grid"/>
    <w:basedOn w:val="a1"/>
    <w:uiPriority w:val="59"/>
    <w:rsid w:val="00111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unhideWhenUsed/>
    <w:rsid w:val="00433A8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33A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p1">
    <w:name w:val="p1"/>
    <w:basedOn w:val="a"/>
    <w:rsid w:val="00554AB7"/>
    <w:pPr>
      <w:suppressAutoHyphens w:val="0"/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7">
    <w:name w:val="p7"/>
    <w:basedOn w:val="a"/>
    <w:rsid w:val="00554AB7"/>
    <w:pPr>
      <w:suppressAutoHyphens w:val="0"/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Style19">
    <w:name w:val="Style19"/>
    <w:basedOn w:val="a"/>
    <w:uiPriority w:val="99"/>
    <w:rsid w:val="00554AB7"/>
    <w:pPr>
      <w:widowControl w:val="0"/>
      <w:suppressAutoHyphens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hAnsi="Century Gothic"/>
      <w:lang w:eastAsia="ru-RU"/>
    </w:rPr>
  </w:style>
  <w:style w:type="paragraph" w:customStyle="1" w:styleId="ParagraphStyle">
    <w:name w:val="Paragraph Style"/>
    <w:rsid w:val="00554A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chool-russia.ru/" TargetMode="External"/><Relationship Id="rId18" Type="http://schemas.openxmlformats.org/officeDocument/2006/relationships/header" Target="header2.xm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yperlink" Target="http://www.school.edu.ru/" TargetMode="External"/><Relationship Id="rId17" Type="http://schemas.openxmlformats.org/officeDocument/2006/relationships/footer" Target="footer4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3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sv.ru/" TargetMode="Externa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hyperlink" Target="http://www.standart.edu.ru/" TargetMode="Externa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chool-russia.ru" TargetMode="External"/><Relationship Id="rId22" Type="http://schemas.openxmlformats.org/officeDocument/2006/relationships/footer" Target="footer7.xm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2BB53-97EE-454A-A56A-DBC58A704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1</Pages>
  <Words>7821</Words>
  <Characters>44583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2015-12-15T11:49:00Z</cp:lastPrinted>
  <dcterms:created xsi:type="dcterms:W3CDTF">2013-09-23T13:19:00Z</dcterms:created>
  <dcterms:modified xsi:type="dcterms:W3CDTF">2015-12-20T18:18:00Z</dcterms:modified>
</cp:coreProperties>
</file>